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1896E" w14:textId="77777777" w:rsidR="00251E26" w:rsidRDefault="00251E26" w:rsidP="008C417A">
      <w:pPr>
        <w:pStyle w:val="Heading2"/>
        <w:jc w:val="center"/>
        <w:rPr>
          <w:bCs/>
          <w:sz w:val="40"/>
          <w:szCs w:val="40"/>
        </w:rPr>
      </w:pPr>
    </w:p>
    <w:p w14:paraId="5F4A0FA1" w14:textId="77777777" w:rsidR="00251E26" w:rsidRDefault="00251E26" w:rsidP="008C417A">
      <w:pPr>
        <w:pStyle w:val="Heading2"/>
        <w:jc w:val="center"/>
        <w:rPr>
          <w:bCs/>
          <w:sz w:val="40"/>
          <w:szCs w:val="40"/>
        </w:rPr>
      </w:pPr>
    </w:p>
    <w:p w14:paraId="019CC4E4" w14:textId="13B7585F" w:rsidR="00467865" w:rsidRPr="00AB6B65" w:rsidRDefault="00AB6B65" w:rsidP="0037039A">
      <w:pPr>
        <w:pStyle w:val="Heading2"/>
        <w:shd w:val="clear" w:color="auto" w:fill="F2F2F2" w:themeFill="background1" w:themeFillShade="F2"/>
        <w:jc w:val="center"/>
        <w:rPr>
          <w:b w:val="0"/>
          <w:bCs/>
          <w:sz w:val="40"/>
          <w:szCs w:val="40"/>
        </w:rPr>
      </w:pPr>
      <w:r w:rsidRPr="00AB6B65">
        <w:rPr>
          <w:bCs/>
          <w:sz w:val="40"/>
          <w:szCs w:val="40"/>
        </w:rPr>
        <w:t xml:space="preserve">BOARD MEMBER NOMINATION </w:t>
      </w:r>
      <w:r w:rsidRPr="00AB6B65">
        <w:rPr>
          <w:b w:val="0"/>
          <w:bCs/>
          <w:sz w:val="40"/>
          <w:szCs w:val="40"/>
        </w:rPr>
        <w:t>FORM</w:t>
      </w:r>
      <w:r w:rsidR="0037039A">
        <w:rPr>
          <w:b w:val="0"/>
          <w:bCs/>
          <w:sz w:val="40"/>
          <w:szCs w:val="40"/>
        </w:rPr>
        <w:t xml:space="preserve">              </w:t>
      </w:r>
    </w:p>
    <w:p w14:paraId="763A1539" w14:textId="77777777" w:rsidR="00AB6B65" w:rsidRDefault="00AB6B65" w:rsidP="00AB6B65"/>
    <w:p w14:paraId="2D4D26F7" w14:textId="77777777" w:rsidR="00AB6B65" w:rsidRPr="00AB6B65" w:rsidRDefault="00364E1E" w:rsidP="00AB6B65">
      <w:pPr>
        <w:jc w:val="center"/>
        <w:rPr>
          <w:sz w:val="30"/>
          <w:szCs w:val="30"/>
        </w:rPr>
      </w:pPr>
      <w:r>
        <w:rPr>
          <w:sz w:val="30"/>
          <w:szCs w:val="30"/>
        </w:rPr>
        <w:t>Albury-Wodonga Ethnic Communities Council</w:t>
      </w:r>
    </w:p>
    <w:p w14:paraId="03DCAF78" w14:textId="598461E6" w:rsidR="006A559A" w:rsidRDefault="00CF506D" w:rsidP="006A559A">
      <w:r>
        <w:rPr>
          <w:noProof/>
        </w:rPr>
        <w:pict w14:anchorId="055122B6"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-22pt;margin-top:10.25pt;width:500.75pt;height:296.45pt;z-index:251657215;visibility:visible;mso-wrap-distance-left:9pt;mso-wrap-distance-top:0;mso-wrap-distance-right:9pt;mso-wrap-distance-bottom:0;mso-position-horizontal-relative:text;mso-position-vertical-relative:text;mso-width-relative:margin;mso-height-relative:margin;v-text-anchor:top" fillcolor="#f2f2f2 [3052]" stroked="f" strokeweight=".5pt">
            <v:textbox>
              <w:txbxContent>
                <w:p w14:paraId="13283468" w14:textId="6472233C" w:rsidR="00BC6A76" w:rsidRDefault="00CF506D" w:rsidP="00C87FCE">
                  <w:pPr>
                    <w:pStyle w:val="Default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The</w:t>
                  </w:r>
                  <w:r w:rsidR="00364E1E" w:rsidRPr="00BC1349">
                    <w:rPr>
                      <w:rFonts w:ascii="Arial" w:hAnsi="Arial" w:cs="Arial"/>
                      <w:sz w:val="21"/>
                      <w:szCs w:val="21"/>
                    </w:rPr>
                    <w:t xml:space="preserve"> AWECC Board</w:t>
                  </w:r>
                  <w:r w:rsidR="00C87FCE" w:rsidRPr="00BC1349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consist of up to seven community members who govern and direct the organisation as office-bearers and directors. The Board currently has </w:t>
                  </w:r>
                  <w:r w:rsidR="00BC6A76">
                    <w:rPr>
                      <w:rFonts w:ascii="Arial" w:hAnsi="Arial" w:cs="Arial"/>
                      <w:sz w:val="21"/>
                      <w:szCs w:val="21"/>
                    </w:rPr>
                    <w:t xml:space="preserve">a 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position vacant and is seeking </w:t>
                  </w:r>
                  <w:r w:rsidR="0037039A">
                    <w:rPr>
                      <w:rFonts w:ascii="Arial" w:hAnsi="Arial" w:cs="Arial"/>
                      <w:sz w:val="21"/>
                      <w:szCs w:val="21"/>
                    </w:rPr>
                    <w:t xml:space="preserve">applications from 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>its members to serve a</w:t>
                  </w:r>
                  <w:r w:rsidR="00D17681">
                    <w:rPr>
                      <w:rFonts w:ascii="Arial" w:hAnsi="Arial" w:cs="Arial"/>
                      <w:sz w:val="21"/>
                      <w:szCs w:val="21"/>
                    </w:rPr>
                    <w:t xml:space="preserve"> short-term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 role </w:t>
                  </w:r>
                  <w:r w:rsidR="00D17681">
                    <w:rPr>
                      <w:rFonts w:ascii="Arial" w:hAnsi="Arial" w:cs="Arial"/>
                      <w:sz w:val="21"/>
                      <w:szCs w:val="21"/>
                    </w:rPr>
                    <w:t xml:space="preserve">commencing </w:t>
                  </w:r>
                  <w:r w:rsidR="0037039A">
                    <w:rPr>
                      <w:rFonts w:ascii="Arial" w:hAnsi="Arial" w:cs="Arial"/>
                      <w:sz w:val="21"/>
                      <w:szCs w:val="21"/>
                    </w:rPr>
                    <w:t>1 June</w:t>
                  </w:r>
                  <w:r w:rsidR="00D17681">
                    <w:rPr>
                      <w:rFonts w:ascii="Arial" w:hAnsi="Arial" w:cs="Arial"/>
                      <w:sz w:val="21"/>
                      <w:szCs w:val="21"/>
                    </w:rPr>
                    <w:t xml:space="preserve"> to late 2019</w:t>
                  </w:r>
                  <w:r w:rsidR="0037039A">
                    <w:rPr>
                      <w:rFonts w:ascii="Arial" w:hAnsi="Arial" w:cs="Arial"/>
                      <w:sz w:val="21"/>
                      <w:szCs w:val="21"/>
                    </w:rPr>
                    <w:t>.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</w:p>
                <w:p w14:paraId="27833729" w14:textId="77777777" w:rsidR="00251E26" w:rsidRDefault="00251E26" w:rsidP="0037039A">
                  <w:pPr>
                    <w:pStyle w:val="Default"/>
                    <w:shd w:val="clear" w:color="auto" w:fill="F2F2F2" w:themeFill="background1" w:themeFillShade="F2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14:paraId="72BF8444" w14:textId="374685AE" w:rsidR="00C87FCE" w:rsidRPr="00BC1349" w:rsidRDefault="003D5F72" w:rsidP="00C87FCE">
                  <w:pPr>
                    <w:pStyle w:val="Default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BC1349">
                    <w:rPr>
                      <w:rFonts w:ascii="Arial" w:hAnsi="Arial" w:cs="Arial"/>
                      <w:sz w:val="21"/>
                      <w:szCs w:val="21"/>
                    </w:rPr>
                    <w:t>N</w:t>
                  </w:r>
                  <w:r w:rsidR="00C87FCE" w:rsidRPr="00BC1349">
                    <w:rPr>
                      <w:rFonts w:ascii="Arial" w:hAnsi="Arial" w:cs="Arial"/>
                      <w:sz w:val="21"/>
                      <w:szCs w:val="21"/>
                    </w:rPr>
                    <w:t xml:space="preserve">ominations are invited for the following position: </w:t>
                  </w:r>
                </w:p>
                <w:p w14:paraId="38421492" w14:textId="77777777" w:rsidR="00C87FCE" w:rsidRPr="00BC1349" w:rsidRDefault="00C87FCE" w:rsidP="00C87FCE">
                  <w:pPr>
                    <w:pStyle w:val="Default"/>
                    <w:rPr>
                      <w:rFonts w:ascii="Arial" w:hAnsi="Arial" w:cs="Arial"/>
                      <w:bCs/>
                      <w:sz w:val="21"/>
                      <w:szCs w:val="21"/>
                    </w:rPr>
                  </w:pPr>
                </w:p>
                <w:p w14:paraId="5A1C0638" w14:textId="1C34F4E9" w:rsidR="00C87FCE" w:rsidRPr="00BC1349" w:rsidRDefault="002235FC" w:rsidP="003E6B40">
                  <w:pPr>
                    <w:pStyle w:val="Default"/>
                    <w:numPr>
                      <w:ilvl w:val="0"/>
                      <w:numId w:val="11"/>
                    </w:numPr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</w:pPr>
                  <w:r w:rsidRPr="00BC1349"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  <w:t xml:space="preserve">Board </w:t>
                  </w:r>
                  <w:r w:rsidR="003D5F72" w:rsidRPr="00BC1349"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  <w:t>Directo</w:t>
                  </w:r>
                  <w:r w:rsidR="00BC6A76"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  <w:t>r</w:t>
                  </w:r>
                  <w:r w:rsidR="003E6B40" w:rsidRPr="00BC1349"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  <w:tab/>
                  </w:r>
                  <w:r w:rsidR="003E6B40" w:rsidRPr="00BC1349"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  <w:tab/>
                  </w:r>
                </w:p>
                <w:p w14:paraId="002782BE" w14:textId="77777777" w:rsidR="00C87FCE" w:rsidRPr="00BC1349" w:rsidRDefault="00C87FCE" w:rsidP="00C87FCE">
                  <w:pPr>
                    <w:pStyle w:val="Default"/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14:paraId="2AF8C0B1" w14:textId="51D8CF85" w:rsidR="00CF506D" w:rsidRDefault="00BC1349" w:rsidP="00C87FCE">
                  <w:pPr>
                    <w:pStyle w:val="Default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Applications close: </w:t>
                  </w:r>
                  <w:r w:rsidR="00C87FCE" w:rsidRPr="00BC1349"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  <w:t>5</w:t>
                  </w:r>
                  <w:r w:rsidR="00CF506D"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  <w:t>:00</w:t>
                  </w:r>
                  <w:r w:rsidR="00C87FCE" w:rsidRPr="00BC1349"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  <w:t xml:space="preserve">pm, </w:t>
                  </w:r>
                  <w:r w:rsidR="00CF506D"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  <w:t>Wednes</w:t>
                  </w:r>
                  <w:r w:rsidR="00D658D8" w:rsidRPr="00BC1349"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  <w:t>d</w:t>
                  </w:r>
                  <w:r w:rsidR="00C87FCE" w:rsidRPr="00BC1349"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  <w:t xml:space="preserve">ay, </w:t>
                  </w:r>
                  <w:r w:rsidR="0037039A"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  <w:t xml:space="preserve">15 </w:t>
                  </w:r>
                  <w:r w:rsidR="00CF506D">
                    <w:rPr>
                      <w:rFonts w:ascii="Arial" w:hAnsi="Arial" w:cs="Arial"/>
                      <w:b/>
                      <w:bCs/>
                      <w:sz w:val="21"/>
                      <w:szCs w:val="21"/>
                    </w:rPr>
                    <w:t>May 2019</w:t>
                  </w:r>
                  <w:r w:rsidR="0077536C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</w:p>
                <w:p w14:paraId="06CF51D3" w14:textId="6EA150F2" w:rsidR="00C87FCE" w:rsidRPr="00BC1349" w:rsidRDefault="00BC1349" w:rsidP="00C87FCE">
                  <w:pPr>
                    <w:pStyle w:val="Default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L</w:t>
                  </w:r>
                  <w:r w:rsidR="00C87FCE" w:rsidRPr="00BC1349">
                    <w:rPr>
                      <w:rFonts w:ascii="Arial" w:hAnsi="Arial" w:cs="Arial"/>
                      <w:sz w:val="21"/>
                      <w:szCs w:val="21"/>
                    </w:rPr>
                    <w:t xml:space="preserve">ate nominations </w:t>
                  </w:r>
                  <w:r w:rsidR="0077536C">
                    <w:rPr>
                      <w:rFonts w:ascii="Arial" w:hAnsi="Arial" w:cs="Arial"/>
                      <w:sz w:val="21"/>
                      <w:szCs w:val="21"/>
                    </w:rPr>
                    <w:t>cannot</w:t>
                  </w:r>
                  <w:r w:rsidR="00C87FCE" w:rsidRPr="00BC1349">
                    <w:rPr>
                      <w:rFonts w:ascii="Arial" w:hAnsi="Arial" w:cs="Arial"/>
                      <w:sz w:val="21"/>
                      <w:szCs w:val="21"/>
                    </w:rPr>
                    <w:t xml:space="preserve"> be accepted.</w:t>
                  </w:r>
                </w:p>
                <w:p w14:paraId="5A82B1DE" w14:textId="77777777" w:rsidR="00C87FCE" w:rsidRPr="00BC1349" w:rsidRDefault="00C87FCE" w:rsidP="00C87FCE">
                  <w:pPr>
                    <w:pStyle w:val="Default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14:paraId="62EE6BED" w14:textId="77777777" w:rsidR="00BC1349" w:rsidRPr="00BC1349" w:rsidRDefault="00BC1349" w:rsidP="00BC1349">
                  <w:pPr>
                    <w:pStyle w:val="Default"/>
                    <w:spacing w:line="360" w:lineRule="auto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BC1349">
                    <w:rPr>
                      <w:rFonts w:ascii="Arial" w:hAnsi="Arial" w:cs="Arial"/>
                      <w:sz w:val="21"/>
                      <w:szCs w:val="21"/>
                    </w:rPr>
                    <w:t>How to nominate:</w:t>
                  </w:r>
                </w:p>
                <w:p w14:paraId="6FAF4F4B" w14:textId="0C0F6421" w:rsidR="00C87FCE" w:rsidRPr="00BC1349" w:rsidRDefault="00BC1349" w:rsidP="00E554D0">
                  <w:pPr>
                    <w:pStyle w:val="Default"/>
                    <w:spacing w:line="360" w:lineRule="auto"/>
                    <w:ind w:left="720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S</w:t>
                  </w:r>
                  <w:r w:rsidR="00C87FCE" w:rsidRPr="00BC1349">
                    <w:rPr>
                      <w:rFonts w:ascii="Arial" w:hAnsi="Arial" w:cs="Arial"/>
                      <w:sz w:val="21"/>
                      <w:szCs w:val="21"/>
                    </w:rPr>
                    <w:t xml:space="preserve">end your </w:t>
                  </w:r>
                  <w:r w:rsidR="00CF506D">
                    <w:rPr>
                      <w:rFonts w:ascii="Arial" w:hAnsi="Arial" w:cs="Arial"/>
                      <w:sz w:val="21"/>
                      <w:szCs w:val="21"/>
                    </w:rPr>
                    <w:t xml:space="preserve">completed </w:t>
                  </w:r>
                  <w:r w:rsidR="00C87FCE" w:rsidRPr="00BC1349">
                    <w:rPr>
                      <w:rFonts w:ascii="Arial" w:hAnsi="Arial" w:cs="Arial"/>
                      <w:sz w:val="21"/>
                      <w:szCs w:val="21"/>
                    </w:rPr>
                    <w:t xml:space="preserve">nomination </w:t>
                  </w:r>
                  <w:r w:rsidR="00CF506D">
                    <w:rPr>
                      <w:rFonts w:ascii="Arial" w:hAnsi="Arial" w:cs="Arial"/>
                      <w:sz w:val="21"/>
                      <w:szCs w:val="21"/>
                    </w:rPr>
                    <w:t xml:space="preserve">form </w:t>
                  </w:r>
                  <w:r w:rsidR="00C87FCE" w:rsidRPr="00BC1349">
                    <w:rPr>
                      <w:rFonts w:ascii="Arial" w:hAnsi="Arial" w:cs="Arial"/>
                      <w:sz w:val="21"/>
                      <w:szCs w:val="21"/>
                    </w:rPr>
                    <w:t>to</w:t>
                  </w:r>
                  <w:r w:rsidR="00970231" w:rsidRPr="00BC1349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CF506D">
                    <w:rPr>
                      <w:rFonts w:ascii="Arial" w:hAnsi="Arial" w:cs="Arial"/>
                      <w:sz w:val="21"/>
                      <w:szCs w:val="21"/>
                    </w:rPr>
                    <w:t>AWECC Chairperson, Rupinder Kaur, by either:</w:t>
                  </w:r>
                </w:p>
                <w:p w14:paraId="3381D52D" w14:textId="78AFEF28" w:rsidR="00C87FCE" w:rsidRPr="00BC1349" w:rsidRDefault="00CF506D" w:rsidP="00E554D0">
                  <w:pPr>
                    <w:pStyle w:val="Default"/>
                    <w:spacing w:line="360" w:lineRule="auto"/>
                    <w:ind w:left="720"/>
                    <w:rPr>
                      <w:rFonts w:ascii="Arial" w:hAnsi="Arial" w:cs="Arial"/>
                      <w:sz w:val="21"/>
                      <w:szCs w:val="21"/>
                      <w:lang w:eastAsia="en-AU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  <w:lang w:eastAsia="en-AU"/>
                    </w:rPr>
                    <w:t>E</w:t>
                  </w:r>
                  <w:r w:rsidR="00C87FCE" w:rsidRPr="00BC1349">
                    <w:rPr>
                      <w:rFonts w:ascii="Arial" w:hAnsi="Arial" w:cs="Arial"/>
                      <w:sz w:val="21"/>
                      <w:szCs w:val="21"/>
                      <w:lang w:eastAsia="en-AU"/>
                    </w:rPr>
                    <w:t>mail:</w:t>
                  </w:r>
                  <w:r w:rsidR="00C87FCE" w:rsidRPr="00BC1349">
                    <w:rPr>
                      <w:rFonts w:ascii="Arial" w:hAnsi="Arial" w:cs="Arial"/>
                      <w:sz w:val="21"/>
                      <w:szCs w:val="21"/>
                      <w:lang w:eastAsia="en-AU"/>
                    </w:rPr>
                    <w:tab/>
                  </w:r>
                  <w:r>
                    <w:rPr>
                      <w:rFonts w:ascii="Arial" w:hAnsi="Arial" w:cs="Arial"/>
                      <w:sz w:val="21"/>
                      <w:szCs w:val="21"/>
                      <w:lang w:eastAsia="en-AU"/>
                    </w:rPr>
                    <w:tab/>
                    <w:t>rupinder</w:t>
                  </w:r>
                  <w:r w:rsidR="00C87FCE" w:rsidRPr="00BC1349">
                    <w:rPr>
                      <w:rFonts w:ascii="Arial" w:hAnsi="Arial" w:cs="Arial"/>
                      <w:sz w:val="21"/>
                      <w:szCs w:val="21"/>
                      <w:lang w:eastAsia="en-AU"/>
                    </w:rPr>
                    <w:t>@awecc.org.au</w:t>
                  </w:r>
                </w:p>
                <w:p w14:paraId="1BA1F77A" w14:textId="13671028" w:rsidR="00970231" w:rsidRPr="00BC1349" w:rsidRDefault="00970231" w:rsidP="00E554D0">
                  <w:pPr>
                    <w:ind w:left="720"/>
                    <w:rPr>
                      <w:rFonts w:cs="Arial"/>
                      <w:sz w:val="21"/>
                      <w:szCs w:val="21"/>
                      <w:lang w:val="en-AU"/>
                    </w:rPr>
                  </w:pPr>
                  <w:r w:rsidRPr="00BC1349">
                    <w:rPr>
                      <w:rFonts w:cs="Arial"/>
                      <w:sz w:val="21"/>
                      <w:szCs w:val="21"/>
                      <w:lang w:val="en-AU"/>
                    </w:rPr>
                    <w:t xml:space="preserve">In person: </w:t>
                  </w:r>
                  <w:r w:rsidRPr="00BC1349">
                    <w:rPr>
                      <w:rFonts w:cs="Arial"/>
                      <w:sz w:val="21"/>
                      <w:szCs w:val="21"/>
                      <w:lang w:val="en-AU"/>
                    </w:rPr>
                    <w:tab/>
                  </w:r>
                  <w:r w:rsidR="00E554D0" w:rsidRPr="00BC1349">
                    <w:rPr>
                      <w:rFonts w:cs="Arial"/>
                      <w:sz w:val="21"/>
                      <w:szCs w:val="21"/>
                      <w:lang w:val="en-AU"/>
                    </w:rPr>
                    <w:t>AWECC</w:t>
                  </w:r>
                  <w:r w:rsidR="00CF506D">
                    <w:rPr>
                      <w:rFonts w:cs="Arial"/>
                      <w:sz w:val="21"/>
                      <w:szCs w:val="21"/>
                      <w:lang w:val="en-AU"/>
                    </w:rPr>
                    <w:t xml:space="preserve"> off</w:t>
                  </w:r>
                  <w:bookmarkStart w:id="0" w:name="_GoBack"/>
                  <w:bookmarkEnd w:id="0"/>
                  <w:r w:rsidR="00CF506D">
                    <w:rPr>
                      <w:rFonts w:cs="Arial"/>
                      <w:sz w:val="21"/>
                      <w:szCs w:val="21"/>
                      <w:lang w:val="en-AU"/>
                    </w:rPr>
                    <w:t>ice</w:t>
                  </w:r>
                  <w:r w:rsidRPr="00BC1349">
                    <w:rPr>
                      <w:rFonts w:cs="Arial"/>
                      <w:sz w:val="21"/>
                      <w:szCs w:val="21"/>
                      <w:lang w:val="en-AU"/>
                    </w:rPr>
                    <w:t xml:space="preserve">, </w:t>
                  </w:r>
                  <w:r w:rsidR="00CF506D">
                    <w:rPr>
                      <w:rFonts w:cs="Arial"/>
                      <w:sz w:val="21"/>
                      <w:szCs w:val="21"/>
                      <w:lang w:val="en-AU"/>
                    </w:rPr>
                    <w:t>level 1,</w:t>
                  </w:r>
                  <w:r w:rsidR="00E554D0" w:rsidRPr="00BC1349">
                    <w:rPr>
                      <w:rFonts w:cs="Arial"/>
                      <w:sz w:val="21"/>
                      <w:szCs w:val="21"/>
                      <w:lang w:val="en-AU"/>
                    </w:rPr>
                    <w:t xml:space="preserve"> </w:t>
                  </w:r>
                  <w:r w:rsidRPr="00BC1349">
                    <w:rPr>
                      <w:rFonts w:cs="Arial"/>
                      <w:sz w:val="21"/>
                      <w:szCs w:val="21"/>
                      <w:lang w:val="en-AU"/>
                    </w:rPr>
                    <w:t>155 High Street, Wodonga</w:t>
                  </w:r>
                </w:p>
                <w:p w14:paraId="2F9FB8E5" w14:textId="73E38ED1" w:rsidR="00C87FCE" w:rsidRDefault="00C87FCE" w:rsidP="00BC1349">
                  <w:pPr>
                    <w:rPr>
                      <w:rFonts w:cs="Arial"/>
                      <w:sz w:val="30"/>
                      <w:szCs w:val="30"/>
                    </w:rPr>
                  </w:pPr>
                </w:p>
                <w:p w14:paraId="1D84FE2A" w14:textId="51BB6358" w:rsidR="00C87FCE" w:rsidRPr="00BC1349" w:rsidRDefault="0037039A">
                  <w:pPr>
                    <w:rPr>
                      <w:b/>
                      <w:i/>
                      <w:sz w:val="21"/>
                      <w:szCs w:val="21"/>
                    </w:rPr>
                  </w:pPr>
                  <w:r>
                    <w:rPr>
                      <w:b/>
                      <w:i/>
                      <w:sz w:val="21"/>
                      <w:szCs w:val="21"/>
                    </w:rPr>
                    <w:t>Can I</w:t>
                  </w:r>
                  <w:r w:rsidR="00E554D0" w:rsidRPr="00BC1349">
                    <w:rPr>
                      <w:b/>
                      <w:i/>
                      <w:sz w:val="21"/>
                      <w:szCs w:val="21"/>
                    </w:rPr>
                    <w:t xml:space="preserve"> nominate?</w:t>
                  </w:r>
                </w:p>
                <w:p w14:paraId="121743FD" w14:textId="17761F11" w:rsidR="0077536C" w:rsidRDefault="00CF506D">
                  <w:pPr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AWECC members, either individual or community delegates, </w:t>
                  </w:r>
                  <w:r w:rsidR="00E554D0" w:rsidRPr="00BC1349">
                    <w:rPr>
                      <w:sz w:val="21"/>
                      <w:szCs w:val="21"/>
                    </w:rPr>
                    <w:t xml:space="preserve">may nominate for </w:t>
                  </w:r>
                  <w:r w:rsidR="002235FC" w:rsidRPr="00BC1349">
                    <w:rPr>
                      <w:sz w:val="21"/>
                      <w:szCs w:val="21"/>
                    </w:rPr>
                    <w:t xml:space="preserve">a position on the </w:t>
                  </w:r>
                  <w:r w:rsidR="00E554D0" w:rsidRPr="00BC1349">
                    <w:rPr>
                      <w:sz w:val="21"/>
                      <w:szCs w:val="21"/>
                    </w:rPr>
                    <w:t>Board</w:t>
                  </w:r>
                  <w:r w:rsidR="002235FC" w:rsidRPr="00BC1349">
                    <w:rPr>
                      <w:sz w:val="21"/>
                      <w:szCs w:val="21"/>
                    </w:rPr>
                    <w:t xml:space="preserve"> of Directors</w:t>
                  </w:r>
                  <w:r w:rsidR="00BC1349" w:rsidRPr="00BC1349">
                    <w:rPr>
                      <w:sz w:val="21"/>
                      <w:szCs w:val="21"/>
                    </w:rPr>
                    <w:t>.</w:t>
                  </w:r>
                  <w:r w:rsidR="002235FC" w:rsidRPr="00BC1349">
                    <w:rPr>
                      <w:sz w:val="21"/>
                      <w:szCs w:val="21"/>
                    </w:rPr>
                    <w:t xml:space="preserve"> </w:t>
                  </w:r>
                </w:p>
                <w:p w14:paraId="2197F344" w14:textId="77777777" w:rsidR="0077536C" w:rsidRDefault="0077536C">
                  <w:pPr>
                    <w:rPr>
                      <w:sz w:val="18"/>
                      <w:szCs w:val="18"/>
                    </w:rPr>
                  </w:pPr>
                </w:p>
                <w:p w14:paraId="344D513F" w14:textId="1CDF0C59" w:rsidR="00C87FCE" w:rsidRPr="0037039A" w:rsidRDefault="0077536C">
                  <w:pPr>
                    <w:rPr>
                      <w:i/>
                      <w:sz w:val="18"/>
                      <w:szCs w:val="18"/>
                    </w:rPr>
                  </w:pPr>
                  <w:r w:rsidRPr="0037039A">
                    <w:rPr>
                      <w:i/>
                      <w:sz w:val="18"/>
                      <w:szCs w:val="18"/>
                    </w:rPr>
                    <w:t>*</w:t>
                  </w:r>
                  <w:r w:rsidR="00BC1349" w:rsidRPr="0037039A">
                    <w:rPr>
                      <w:i/>
                      <w:sz w:val="18"/>
                      <w:szCs w:val="18"/>
                    </w:rPr>
                    <w:t>N</w:t>
                  </w:r>
                  <w:r w:rsidR="002235FC" w:rsidRPr="0037039A">
                    <w:rPr>
                      <w:i/>
                      <w:sz w:val="18"/>
                      <w:szCs w:val="18"/>
                    </w:rPr>
                    <w:t>ominat</w:t>
                  </w:r>
                  <w:r w:rsidR="00BC1349" w:rsidRPr="0037039A">
                    <w:rPr>
                      <w:i/>
                      <w:sz w:val="18"/>
                      <w:szCs w:val="18"/>
                    </w:rPr>
                    <w:t xml:space="preserve">ions </w:t>
                  </w:r>
                  <w:r w:rsidR="00BC6A76" w:rsidRPr="0037039A">
                    <w:rPr>
                      <w:i/>
                      <w:sz w:val="18"/>
                      <w:szCs w:val="18"/>
                    </w:rPr>
                    <w:t xml:space="preserve">from individual or community members </w:t>
                  </w:r>
                  <w:r w:rsidR="00BC1349" w:rsidRPr="0037039A">
                    <w:rPr>
                      <w:i/>
                      <w:sz w:val="18"/>
                      <w:szCs w:val="18"/>
                    </w:rPr>
                    <w:t>will be considered</w:t>
                  </w:r>
                  <w:r w:rsidR="00BC6A76" w:rsidRPr="0037039A">
                    <w:rPr>
                      <w:i/>
                      <w:sz w:val="18"/>
                      <w:szCs w:val="18"/>
                    </w:rPr>
                    <w:t xml:space="preserve"> and w</w:t>
                  </w:r>
                  <w:r w:rsidR="00BC1349" w:rsidRPr="0037039A">
                    <w:rPr>
                      <w:i/>
                      <w:sz w:val="18"/>
                      <w:szCs w:val="18"/>
                    </w:rPr>
                    <w:t xml:space="preserve">here the nomination meets the requirements set out in </w:t>
                  </w:r>
                  <w:r w:rsidR="00BC6A76" w:rsidRPr="0037039A">
                    <w:rPr>
                      <w:i/>
                      <w:sz w:val="18"/>
                      <w:szCs w:val="18"/>
                    </w:rPr>
                    <w:t>AWECC’s Constitution and Rules</w:t>
                  </w:r>
                  <w:r w:rsidR="0037039A">
                    <w:rPr>
                      <w:i/>
                      <w:sz w:val="18"/>
                      <w:szCs w:val="18"/>
                    </w:rPr>
                    <w:t>.</w:t>
                  </w:r>
                </w:p>
                <w:p w14:paraId="1532A67F" w14:textId="77777777" w:rsidR="00C87FCE" w:rsidRPr="00E554D0" w:rsidRDefault="00C87FCE">
                  <w:pPr>
                    <w:rPr>
                      <w:sz w:val="22"/>
                      <w:szCs w:val="22"/>
                    </w:rPr>
                  </w:pPr>
                </w:p>
                <w:p w14:paraId="532A09FC" w14:textId="77777777" w:rsidR="00C87FCE" w:rsidRPr="00E554D0" w:rsidRDefault="00C87FCE">
                  <w:pPr>
                    <w:rPr>
                      <w:sz w:val="22"/>
                      <w:szCs w:val="22"/>
                    </w:rPr>
                  </w:pPr>
                </w:p>
                <w:p w14:paraId="0ECDFD10" w14:textId="77777777" w:rsidR="00C87FCE" w:rsidRDefault="00C87FCE"/>
                <w:p w14:paraId="0F72139A" w14:textId="77777777" w:rsidR="00C87FCE" w:rsidRDefault="00C87FCE"/>
                <w:p w14:paraId="2666A4AF" w14:textId="77777777" w:rsidR="00C87FCE" w:rsidRDefault="00C87FCE"/>
                <w:p w14:paraId="4AC887B8" w14:textId="77777777" w:rsidR="00C87FCE" w:rsidRDefault="00C87FCE"/>
                <w:p w14:paraId="0A0B75E3" w14:textId="77777777" w:rsidR="00C87FCE" w:rsidRDefault="00C87FCE"/>
                <w:p w14:paraId="74B64959" w14:textId="77777777" w:rsidR="00C87FCE" w:rsidRDefault="00C87FCE"/>
                <w:p w14:paraId="1028CAE7" w14:textId="77777777" w:rsidR="00C87FCE" w:rsidRDefault="00C87FCE"/>
                <w:p w14:paraId="07FCC53B" w14:textId="77777777" w:rsidR="00C87FCE" w:rsidRDefault="00C87FCE"/>
                <w:p w14:paraId="07271C96" w14:textId="77777777" w:rsidR="00C87FCE" w:rsidRDefault="00C87FCE"/>
                <w:p w14:paraId="02806A28" w14:textId="77777777" w:rsidR="00C87FCE" w:rsidRDefault="00C87FCE"/>
                <w:p w14:paraId="137534D6" w14:textId="77777777" w:rsidR="00C87FCE" w:rsidRDefault="00C87FCE"/>
                <w:p w14:paraId="1278A0FB" w14:textId="77777777" w:rsidR="00C87FCE" w:rsidRDefault="00C87FCE"/>
                <w:p w14:paraId="38C4803F" w14:textId="77777777" w:rsidR="00C87FCE" w:rsidRDefault="00C87FCE"/>
                <w:p w14:paraId="6578BA2A" w14:textId="77777777" w:rsidR="00C87FCE" w:rsidRDefault="00C87FCE"/>
                <w:p w14:paraId="638ACFD2" w14:textId="77777777" w:rsidR="00C87FCE" w:rsidRDefault="00C87FCE"/>
                <w:p w14:paraId="5F53A113" w14:textId="77777777" w:rsidR="00C87FCE" w:rsidRDefault="00C87FCE"/>
                <w:p w14:paraId="2657446C" w14:textId="77777777" w:rsidR="00C87FCE" w:rsidRDefault="00C87FCE"/>
                <w:p w14:paraId="7CE8B9FF" w14:textId="77777777" w:rsidR="00C87FCE" w:rsidRDefault="00C87FCE"/>
                <w:p w14:paraId="073478E1" w14:textId="77777777" w:rsidR="00C87FCE" w:rsidRDefault="00C87FCE"/>
                <w:p w14:paraId="030E125B" w14:textId="77777777" w:rsidR="00C87FCE" w:rsidRDefault="00C87FCE"/>
              </w:txbxContent>
            </v:textbox>
          </v:shape>
        </w:pict>
      </w:r>
    </w:p>
    <w:p w14:paraId="44444AFC" w14:textId="28C64651" w:rsidR="00C87FCE" w:rsidRDefault="00C87FCE" w:rsidP="006A559A"/>
    <w:p w14:paraId="0AFD8ED3" w14:textId="77777777" w:rsidR="00C87FCE" w:rsidRDefault="00C87FCE" w:rsidP="006A559A"/>
    <w:p w14:paraId="3C5CEFFF" w14:textId="77777777" w:rsidR="00C87FCE" w:rsidRDefault="00C87FCE" w:rsidP="006A559A"/>
    <w:p w14:paraId="546FDE14" w14:textId="77777777" w:rsidR="00C87FCE" w:rsidRDefault="00C87FCE" w:rsidP="006A559A"/>
    <w:p w14:paraId="62A79A4D" w14:textId="77777777" w:rsidR="00C87FCE" w:rsidRDefault="00C87FCE" w:rsidP="006A559A"/>
    <w:p w14:paraId="52D77189" w14:textId="77777777" w:rsidR="00C87FCE" w:rsidRDefault="00C87FCE" w:rsidP="006A559A"/>
    <w:p w14:paraId="2E2B6E63" w14:textId="77777777" w:rsidR="00C87FCE" w:rsidRDefault="00C87FCE" w:rsidP="006A559A"/>
    <w:p w14:paraId="533688BB" w14:textId="77777777" w:rsidR="00C87FCE" w:rsidRDefault="00C87FCE" w:rsidP="006A559A"/>
    <w:p w14:paraId="6E2853AF" w14:textId="77777777" w:rsidR="00C87FCE" w:rsidRDefault="00C87FCE" w:rsidP="006A559A"/>
    <w:p w14:paraId="1C1F540B" w14:textId="77777777" w:rsidR="00C87FCE" w:rsidRDefault="00C87FCE" w:rsidP="006A559A"/>
    <w:p w14:paraId="78E7DA06" w14:textId="77777777" w:rsidR="00C87FCE" w:rsidRDefault="00C87FCE" w:rsidP="006A559A"/>
    <w:p w14:paraId="71A40293" w14:textId="77777777" w:rsidR="00C87FCE" w:rsidRDefault="00C87FCE" w:rsidP="006A559A"/>
    <w:p w14:paraId="3C03BEE8" w14:textId="77777777" w:rsidR="00C87FCE" w:rsidRDefault="00C87FCE" w:rsidP="006A559A"/>
    <w:p w14:paraId="76BFADB5" w14:textId="77777777" w:rsidR="00C87FCE" w:rsidRDefault="00C87FCE" w:rsidP="006A559A"/>
    <w:p w14:paraId="3277FA62" w14:textId="77777777" w:rsidR="00C87FCE" w:rsidRDefault="00C87FCE" w:rsidP="006A559A"/>
    <w:p w14:paraId="3FCD3E5E" w14:textId="77777777" w:rsidR="00C87FCE" w:rsidRDefault="00C87FCE" w:rsidP="006A559A"/>
    <w:p w14:paraId="3FDE81E7" w14:textId="77777777" w:rsidR="00AB6B65" w:rsidRDefault="00AB6B65" w:rsidP="006A559A"/>
    <w:p w14:paraId="562A4805" w14:textId="77777777" w:rsidR="00C87FCE" w:rsidRDefault="00C87FCE" w:rsidP="006A559A"/>
    <w:p w14:paraId="2F19BE23" w14:textId="77777777" w:rsidR="00C87FCE" w:rsidRDefault="00C87FCE" w:rsidP="006A559A"/>
    <w:p w14:paraId="09A001C9" w14:textId="77777777" w:rsidR="00C87FCE" w:rsidRDefault="00C87FCE" w:rsidP="006A559A"/>
    <w:p w14:paraId="5A7130EB" w14:textId="77777777" w:rsidR="00C87FCE" w:rsidRDefault="00C87FCE" w:rsidP="006A559A"/>
    <w:p w14:paraId="436E8A5A" w14:textId="77777777" w:rsidR="00C87FCE" w:rsidRDefault="00C87FCE" w:rsidP="006A559A"/>
    <w:p w14:paraId="02BE7684" w14:textId="77777777" w:rsidR="00C87FCE" w:rsidRDefault="00C87FCE" w:rsidP="006A559A"/>
    <w:p w14:paraId="5FD554EE" w14:textId="77777777" w:rsidR="00C87FCE" w:rsidRDefault="00C87FCE" w:rsidP="006A559A"/>
    <w:p w14:paraId="16282A66" w14:textId="77777777" w:rsidR="00C87FCE" w:rsidRDefault="00C87FCE" w:rsidP="006A559A"/>
    <w:p w14:paraId="1DEF3FCE" w14:textId="77777777" w:rsidR="00C87FCE" w:rsidRDefault="00C87FCE" w:rsidP="006A559A"/>
    <w:p w14:paraId="7E6F96E0" w14:textId="77777777" w:rsidR="00C87FCE" w:rsidRDefault="00C87FCE" w:rsidP="006A559A"/>
    <w:p w14:paraId="19FC15CD" w14:textId="77777777" w:rsidR="00C87FCE" w:rsidRDefault="00C87FCE" w:rsidP="006A559A"/>
    <w:tbl>
      <w:tblPr>
        <w:tblStyle w:val="TableGrid"/>
        <w:tblW w:w="10207" w:type="dxa"/>
        <w:tblInd w:w="-426" w:type="dxa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207"/>
      </w:tblGrid>
      <w:tr w:rsidR="00C87FCE" w:rsidRPr="00970231" w14:paraId="188320BF" w14:textId="77777777" w:rsidTr="00F12423">
        <w:trPr>
          <w:trHeight w:val="351"/>
        </w:trPr>
        <w:tc>
          <w:tcPr>
            <w:tcW w:w="10207" w:type="dxa"/>
          </w:tcPr>
          <w:p w14:paraId="76DD07DA" w14:textId="66B038D4" w:rsidR="00C87FCE" w:rsidRPr="00970231" w:rsidRDefault="00BC6A76" w:rsidP="00F12423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MEMBER</w:t>
            </w:r>
            <w:r w:rsidR="0037039A">
              <w:rPr>
                <w:sz w:val="20"/>
                <w:szCs w:val="20"/>
              </w:rPr>
              <w:t xml:space="preserve"> NAME</w:t>
            </w:r>
            <w:r w:rsidR="00C87FCE" w:rsidRPr="00970231">
              <w:rPr>
                <w:sz w:val="20"/>
                <w:szCs w:val="20"/>
              </w:rPr>
              <w:t>:</w:t>
            </w:r>
            <w:r w:rsidR="008A2188">
              <w:rPr>
                <w:sz w:val="20"/>
                <w:szCs w:val="20"/>
              </w:rPr>
              <w:t xml:space="preserve">  </w:t>
            </w:r>
          </w:p>
        </w:tc>
      </w:tr>
      <w:tr w:rsidR="00C87FCE" w:rsidRPr="00970231" w14:paraId="0AA5C64E" w14:textId="77777777" w:rsidTr="00F12423">
        <w:trPr>
          <w:trHeight w:val="303"/>
        </w:trPr>
        <w:tc>
          <w:tcPr>
            <w:tcW w:w="10207" w:type="dxa"/>
          </w:tcPr>
          <w:p w14:paraId="798BFE40" w14:textId="655844EE" w:rsidR="00C87FCE" w:rsidRPr="00970231" w:rsidRDefault="00C87FCE" w:rsidP="008618DC">
            <w:pPr>
              <w:tabs>
                <w:tab w:val="left" w:pos="6060"/>
              </w:tabs>
              <w:spacing w:before="240"/>
              <w:rPr>
                <w:sz w:val="20"/>
                <w:szCs w:val="20"/>
              </w:rPr>
            </w:pPr>
            <w:r w:rsidRPr="00970231">
              <w:rPr>
                <w:sz w:val="20"/>
                <w:szCs w:val="20"/>
              </w:rPr>
              <w:t>OCCUPATION / PROFESSION:</w:t>
            </w:r>
            <w:r w:rsidR="008618DC">
              <w:rPr>
                <w:sz w:val="20"/>
                <w:szCs w:val="20"/>
              </w:rPr>
              <w:tab/>
            </w:r>
          </w:p>
        </w:tc>
      </w:tr>
      <w:tr w:rsidR="00C87FCE" w:rsidRPr="00970231" w14:paraId="0922007B" w14:textId="77777777" w:rsidTr="00F12423">
        <w:trPr>
          <w:trHeight w:val="303"/>
        </w:trPr>
        <w:tc>
          <w:tcPr>
            <w:tcW w:w="10207" w:type="dxa"/>
          </w:tcPr>
          <w:p w14:paraId="14B544ED" w14:textId="06594A96" w:rsidR="00C87FCE" w:rsidRPr="00970231" w:rsidRDefault="003D5F72" w:rsidP="00F12423">
            <w:pPr>
              <w:spacing w:before="240"/>
              <w:rPr>
                <w:sz w:val="20"/>
                <w:szCs w:val="20"/>
              </w:rPr>
            </w:pPr>
            <w:r w:rsidRPr="00970231">
              <w:rPr>
                <w:sz w:val="20"/>
                <w:szCs w:val="20"/>
              </w:rPr>
              <w:t>STREET ADDRESS</w:t>
            </w:r>
            <w:r w:rsidR="00C87FCE" w:rsidRPr="00970231">
              <w:rPr>
                <w:sz w:val="20"/>
                <w:szCs w:val="20"/>
              </w:rPr>
              <w:t>:</w:t>
            </w:r>
            <w:r w:rsidR="008A2188">
              <w:rPr>
                <w:sz w:val="20"/>
                <w:szCs w:val="20"/>
              </w:rPr>
              <w:t xml:space="preserve"> </w:t>
            </w:r>
          </w:p>
        </w:tc>
      </w:tr>
      <w:tr w:rsidR="00C87FCE" w:rsidRPr="00970231" w14:paraId="5CCC71C9" w14:textId="77777777" w:rsidTr="00F12423">
        <w:trPr>
          <w:trHeight w:val="303"/>
        </w:trPr>
        <w:tc>
          <w:tcPr>
            <w:tcW w:w="10207" w:type="dxa"/>
          </w:tcPr>
          <w:p w14:paraId="787933FD" w14:textId="521AEE94" w:rsidR="00C87FCE" w:rsidRPr="00970231" w:rsidRDefault="003D5F72" w:rsidP="00F12423">
            <w:pPr>
              <w:spacing w:before="240"/>
              <w:rPr>
                <w:sz w:val="20"/>
                <w:szCs w:val="20"/>
              </w:rPr>
            </w:pPr>
            <w:r w:rsidRPr="00970231">
              <w:rPr>
                <w:sz w:val="20"/>
                <w:szCs w:val="20"/>
              </w:rPr>
              <w:t>SUBURB / CITY:                                                         STATE:                                         POSTCODE:</w:t>
            </w:r>
            <w:r w:rsidR="008A2188">
              <w:rPr>
                <w:sz w:val="20"/>
                <w:szCs w:val="20"/>
              </w:rPr>
              <w:t xml:space="preserve"> </w:t>
            </w:r>
          </w:p>
        </w:tc>
      </w:tr>
      <w:tr w:rsidR="00C87FCE" w:rsidRPr="00970231" w14:paraId="77F87EA8" w14:textId="77777777" w:rsidTr="00F12423">
        <w:trPr>
          <w:trHeight w:val="303"/>
        </w:trPr>
        <w:tc>
          <w:tcPr>
            <w:tcW w:w="10207" w:type="dxa"/>
          </w:tcPr>
          <w:p w14:paraId="2A36160B" w14:textId="6E3F8698" w:rsidR="00C87FCE" w:rsidRPr="00970231" w:rsidRDefault="003D5F72" w:rsidP="00F12423">
            <w:pPr>
              <w:spacing w:before="240"/>
              <w:rPr>
                <w:sz w:val="20"/>
                <w:szCs w:val="20"/>
              </w:rPr>
            </w:pPr>
            <w:r w:rsidRPr="00970231">
              <w:rPr>
                <w:sz w:val="20"/>
                <w:szCs w:val="20"/>
              </w:rPr>
              <w:t>PHONE</w:t>
            </w:r>
            <w:r w:rsidR="00C87FCE" w:rsidRPr="00970231">
              <w:rPr>
                <w:sz w:val="20"/>
                <w:szCs w:val="20"/>
              </w:rPr>
              <w:t>:</w:t>
            </w:r>
            <w:r w:rsidR="008A2188">
              <w:rPr>
                <w:sz w:val="20"/>
                <w:szCs w:val="20"/>
              </w:rPr>
              <w:t xml:space="preserve"> </w:t>
            </w:r>
          </w:p>
        </w:tc>
      </w:tr>
      <w:tr w:rsidR="00C87FCE" w:rsidRPr="00970231" w14:paraId="4A86E4C5" w14:textId="77777777" w:rsidTr="00F12423">
        <w:trPr>
          <w:trHeight w:val="303"/>
        </w:trPr>
        <w:tc>
          <w:tcPr>
            <w:tcW w:w="10207" w:type="dxa"/>
          </w:tcPr>
          <w:p w14:paraId="131FEAFF" w14:textId="161B6577" w:rsidR="00C87FCE" w:rsidRPr="00970231" w:rsidRDefault="003D5F72" w:rsidP="00F12423">
            <w:pPr>
              <w:spacing w:before="240"/>
              <w:rPr>
                <w:sz w:val="20"/>
                <w:szCs w:val="20"/>
              </w:rPr>
            </w:pPr>
            <w:r w:rsidRPr="00970231">
              <w:rPr>
                <w:sz w:val="20"/>
                <w:szCs w:val="20"/>
              </w:rPr>
              <w:t>MOBILE</w:t>
            </w:r>
            <w:r w:rsidR="00C87FCE" w:rsidRPr="00970231">
              <w:rPr>
                <w:sz w:val="20"/>
                <w:szCs w:val="20"/>
              </w:rPr>
              <w:t>:</w:t>
            </w:r>
            <w:r w:rsidR="008A2188">
              <w:rPr>
                <w:sz w:val="20"/>
                <w:szCs w:val="20"/>
              </w:rPr>
              <w:t xml:space="preserve"> </w:t>
            </w:r>
          </w:p>
        </w:tc>
      </w:tr>
      <w:tr w:rsidR="00364E1E" w:rsidRPr="00970231" w14:paraId="79C3CF5B" w14:textId="77777777" w:rsidTr="00A62D5C">
        <w:trPr>
          <w:trHeight w:val="303"/>
        </w:trPr>
        <w:tc>
          <w:tcPr>
            <w:tcW w:w="10207" w:type="dxa"/>
          </w:tcPr>
          <w:p w14:paraId="340332E2" w14:textId="34103D9B" w:rsidR="00364E1E" w:rsidRPr="00970231" w:rsidRDefault="003D5F72" w:rsidP="00A62D5C">
            <w:pPr>
              <w:spacing w:before="240"/>
              <w:rPr>
                <w:sz w:val="20"/>
                <w:szCs w:val="20"/>
              </w:rPr>
            </w:pPr>
            <w:bookmarkStart w:id="1" w:name="_Hlk524552150"/>
            <w:r w:rsidRPr="00970231">
              <w:rPr>
                <w:sz w:val="20"/>
                <w:szCs w:val="20"/>
              </w:rPr>
              <w:t>EMAIL</w:t>
            </w:r>
            <w:r w:rsidR="00364E1E" w:rsidRPr="00970231">
              <w:rPr>
                <w:sz w:val="20"/>
                <w:szCs w:val="20"/>
              </w:rPr>
              <w:t>:</w:t>
            </w:r>
            <w:r w:rsidR="008A2188">
              <w:rPr>
                <w:sz w:val="20"/>
                <w:szCs w:val="20"/>
              </w:rPr>
              <w:t xml:space="preserve"> </w:t>
            </w:r>
          </w:p>
        </w:tc>
      </w:tr>
      <w:tr w:rsidR="00F12423" w:rsidRPr="00970231" w14:paraId="02084B5E" w14:textId="77777777" w:rsidTr="00095AC2">
        <w:trPr>
          <w:trHeight w:val="303"/>
        </w:trPr>
        <w:tc>
          <w:tcPr>
            <w:tcW w:w="10207" w:type="dxa"/>
          </w:tcPr>
          <w:p w14:paraId="67F6CC4B" w14:textId="7D9D6B1D" w:rsidR="00CF506D" w:rsidRPr="00CF506D" w:rsidRDefault="00F12423" w:rsidP="00095AC2">
            <w:pPr>
              <w:spacing w:before="240"/>
              <w:rPr>
                <w:noProof/>
                <w:lang w:val="en-AU" w:eastAsia="en-AU"/>
              </w:rPr>
            </w:pPr>
            <w:r w:rsidRPr="00970231">
              <w:rPr>
                <w:sz w:val="20"/>
                <w:szCs w:val="20"/>
              </w:rPr>
              <w:t>SIGNATURE:</w:t>
            </w:r>
            <w:r w:rsidR="00FA1A25">
              <w:t xml:space="preserve"> </w:t>
            </w:r>
          </w:p>
        </w:tc>
      </w:tr>
      <w:bookmarkEnd w:id="1"/>
      <w:tr w:rsidR="00F12423" w:rsidRPr="00970231" w14:paraId="1883EBBA" w14:textId="77777777" w:rsidTr="00095AC2">
        <w:trPr>
          <w:trHeight w:val="303"/>
        </w:trPr>
        <w:tc>
          <w:tcPr>
            <w:tcW w:w="10207" w:type="dxa"/>
          </w:tcPr>
          <w:p w14:paraId="133FFAC4" w14:textId="3320A855" w:rsidR="00F12423" w:rsidRPr="00970231" w:rsidRDefault="00F12423" w:rsidP="00095AC2">
            <w:pPr>
              <w:spacing w:before="240"/>
              <w:rPr>
                <w:sz w:val="20"/>
                <w:szCs w:val="20"/>
              </w:rPr>
            </w:pPr>
            <w:r w:rsidRPr="00970231">
              <w:rPr>
                <w:sz w:val="20"/>
                <w:szCs w:val="20"/>
              </w:rPr>
              <w:t>DATE:</w:t>
            </w:r>
          </w:p>
        </w:tc>
      </w:tr>
    </w:tbl>
    <w:p w14:paraId="1D734F7E" w14:textId="77777777" w:rsidR="00251E26" w:rsidRDefault="00251E26" w:rsidP="006A559A">
      <w:pPr>
        <w:rPr>
          <w:b/>
          <w:sz w:val="20"/>
          <w:szCs w:val="20"/>
        </w:rPr>
      </w:pPr>
    </w:p>
    <w:p w14:paraId="5AE50A41" w14:textId="77777777" w:rsidR="00251E26" w:rsidRDefault="00251E26" w:rsidP="006A559A">
      <w:pPr>
        <w:rPr>
          <w:b/>
          <w:sz w:val="20"/>
          <w:szCs w:val="20"/>
        </w:rPr>
      </w:pPr>
    </w:p>
    <w:p w14:paraId="2C14D024" w14:textId="77777777" w:rsidR="00251E26" w:rsidRDefault="00251E26" w:rsidP="006A559A">
      <w:pPr>
        <w:rPr>
          <w:b/>
          <w:sz w:val="20"/>
          <w:szCs w:val="20"/>
        </w:rPr>
      </w:pPr>
    </w:p>
    <w:p w14:paraId="7349127D" w14:textId="6FE7D64A" w:rsidR="00F12423" w:rsidRPr="00BC6A76" w:rsidRDefault="00BC6A76" w:rsidP="0037039A">
      <w:pPr>
        <w:shd w:val="clear" w:color="auto" w:fill="F2F2F2" w:themeFill="background1" w:themeFillShade="F2"/>
        <w:rPr>
          <w:b/>
          <w:sz w:val="20"/>
          <w:szCs w:val="20"/>
        </w:rPr>
      </w:pPr>
      <w:r w:rsidRPr="00BC6A76">
        <w:rPr>
          <w:b/>
          <w:sz w:val="20"/>
          <w:szCs w:val="20"/>
        </w:rPr>
        <w:t>ABOUT THE ROLE:</w:t>
      </w:r>
    </w:p>
    <w:p w14:paraId="4C545128" w14:textId="67D8CCCC" w:rsidR="00BC6A76" w:rsidRDefault="00BC6A76" w:rsidP="0037039A">
      <w:pPr>
        <w:shd w:val="clear" w:color="auto" w:fill="F2F2F2" w:themeFill="background1" w:themeFillShade="F2"/>
        <w:rPr>
          <w:sz w:val="20"/>
          <w:szCs w:val="20"/>
        </w:rPr>
      </w:pPr>
      <w:r w:rsidRPr="00BC6A76">
        <w:rPr>
          <w:sz w:val="20"/>
          <w:szCs w:val="20"/>
        </w:rPr>
        <w:t xml:space="preserve">The AWECC Board of Directors </w:t>
      </w:r>
      <w:r>
        <w:rPr>
          <w:sz w:val="20"/>
          <w:szCs w:val="20"/>
        </w:rPr>
        <w:t>provides strategic governance and direction to t</w:t>
      </w:r>
      <w:r w:rsidRPr="00BC6A76">
        <w:rPr>
          <w:sz w:val="20"/>
          <w:szCs w:val="20"/>
        </w:rPr>
        <w:t xml:space="preserve">he organisation. </w:t>
      </w:r>
      <w:r w:rsidR="00251E26">
        <w:rPr>
          <w:sz w:val="20"/>
          <w:szCs w:val="20"/>
        </w:rPr>
        <w:t>A</w:t>
      </w:r>
      <w:r w:rsidR="003F3EDB">
        <w:rPr>
          <w:sz w:val="20"/>
          <w:szCs w:val="20"/>
        </w:rPr>
        <w:t>s a voluntary Board member, you will be required to attend and contribute to regular monthly meetings</w:t>
      </w:r>
      <w:r w:rsidR="00251E26">
        <w:rPr>
          <w:sz w:val="20"/>
          <w:szCs w:val="20"/>
        </w:rPr>
        <w:t xml:space="preserve">, </w:t>
      </w:r>
      <w:r w:rsidR="003F3EDB">
        <w:rPr>
          <w:sz w:val="20"/>
          <w:szCs w:val="20"/>
        </w:rPr>
        <w:t>usually in the evening of the first Thursday each month</w:t>
      </w:r>
      <w:r w:rsidR="00251E26">
        <w:rPr>
          <w:sz w:val="20"/>
          <w:szCs w:val="20"/>
        </w:rPr>
        <w:t>. Directors</w:t>
      </w:r>
      <w:r w:rsidR="003F3EDB">
        <w:rPr>
          <w:sz w:val="20"/>
          <w:szCs w:val="20"/>
        </w:rPr>
        <w:t xml:space="preserve"> help </w:t>
      </w:r>
      <w:r w:rsidR="00251E26">
        <w:rPr>
          <w:sz w:val="20"/>
          <w:szCs w:val="20"/>
        </w:rPr>
        <w:t xml:space="preserve">make </w:t>
      </w:r>
      <w:r w:rsidRPr="00BC6A76">
        <w:rPr>
          <w:sz w:val="20"/>
          <w:szCs w:val="20"/>
        </w:rPr>
        <w:t>decision</w:t>
      </w:r>
      <w:r w:rsidR="00251E26">
        <w:rPr>
          <w:sz w:val="20"/>
          <w:szCs w:val="20"/>
        </w:rPr>
        <w:t>s and provide</w:t>
      </w:r>
      <w:r w:rsidRPr="00BC6A76">
        <w:rPr>
          <w:sz w:val="20"/>
          <w:szCs w:val="20"/>
        </w:rPr>
        <w:t xml:space="preserve"> </w:t>
      </w:r>
      <w:r w:rsidR="003F3EDB">
        <w:rPr>
          <w:sz w:val="20"/>
          <w:szCs w:val="20"/>
        </w:rPr>
        <w:t xml:space="preserve">management </w:t>
      </w:r>
      <w:r w:rsidR="00251E26">
        <w:rPr>
          <w:sz w:val="20"/>
          <w:szCs w:val="20"/>
        </w:rPr>
        <w:t>a</w:t>
      </w:r>
      <w:r w:rsidR="003F3EDB">
        <w:rPr>
          <w:sz w:val="20"/>
          <w:szCs w:val="20"/>
        </w:rPr>
        <w:t xml:space="preserve">nd financial accountability. </w:t>
      </w:r>
      <w:r w:rsidRPr="00BC6A76">
        <w:rPr>
          <w:sz w:val="20"/>
          <w:szCs w:val="20"/>
        </w:rPr>
        <w:t>Through a collaborative, community-f</w:t>
      </w:r>
      <w:r w:rsidR="003F3EDB">
        <w:rPr>
          <w:sz w:val="20"/>
          <w:szCs w:val="20"/>
        </w:rPr>
        <w:t>irst</w:t>
      </w:r>
      <w:r w:rsidRPr="00BC6A76">
        <w:rPr>
          <w:sz w:val="20"/>
          <w:szCs w:val="20"/>
        </w:rPr>
        <w:t xml:space="preserve"> approach, our directors </w:t>
      </w:r>
      <w:r w:rsidR="003F3EDB">
        <w:rPr>
          <w:sz w:val="20"/>
          <w:szCs w:val="20"/>
        </w:rPr>
        <w:t xml:space="preserve">ensure that staff and volunteers are supported </w:t>
      </w:r>
      <w:r w:rsidR="00251E26">
        <w:rPr>
          <w:sz w:val="20"/>
          <w:szCs w:val="20"/>
        </w:rPr>
        <w:t>so they can</w:t>
      </w:r>
      <w:r w:rsidR="003F3EDB">
        <w:rPr>
          <w:sz w:val="20"/>
          <w:szCs w:val="20"/>
        </w:rPr>
        <w:t xml:space="preserve"> provide the best possible service to communities</w:t>
      </w:r>
      <w:r w:rsidRPr="00BC6A76">
        <w:rPr>
          <w:sz w:val="20"/>
          <w:szCs w:val="20"/>
        </w:rPr>
        <w:t>.   </w:t>
      </w:r>
    </w:p>
    <w:p w14:paraId="5B7DAC90" w14:textId="77777777" w:rsidR="00BC6A76" w:rsidRPr="00970231" w:rsidRDefault="00BC6A76" w:rsidP="006A559A">
      <w:pPr>
        <w:rPr>
          <w:sz w:val="20"/>
          <w:szCs w:val="20"/>
        </w:rPr>
      </w:pPr>
    </w:p>
    <w:p w14:paraId="555745C3" w14:textId="77777777" w:rsidR="001075A8" w:rsidRDefault="00F12423" w:rsidP="00F12423">
      <w:pPr>
        <w:ind w:left="2880" w:hanging="2880"/>
        <w:rPr>
          <w:b/>
          <w:sz w:val="20"/>
          <w:szCs w:val="20"/>
        </w:rPr>
      </w:pPr>
      <w:r w:rsidRPr="001075A8">
        <w:rPr>
          <w:b/>
          <w:sz w:val="20"/>
          <w:szCs w:val="20"/>
        </w:rPr>
        <w:t>SELECTION CRITERIA</w:t>
      </w:r>
      <w:r w:rsidR="00000DF3" w:rsidRPr="001075A8">
        <w:rPr>
          <w:b/>
          <w:sz w:val="20"/>
          <w:szCs w:val="20"/>
        </w:rPr>
        <w:t>:</w:t>
      </w:r>
      <w:r w:rsidR="00000DF3" w:rsidRPr="001075A8">
        <w:rPr>
          <w:b/>
          <w:sz w:val="20"/>
          <w:szCs w:val="20"/>
        </w:rPr>
        <w:tab/>
      </w:r>
    </w:p>
    <w:p w14:paraId="2371D1CC" w14:textId="13695259" w:rsidR="00C87FCE" w:rsidRPr="001075A8" w:rsidRDefault="0037039A" w:rsidP="00F12423">
      <w:pPr>
        <w:ind w:left="2880" w:hanging="2880"/>
        <w:rPr>
          <w:b/>
          <w:sz w:val="20"/>
          <w:szCs w:val="20"/>
        </w:rPr>
      </w:pPr>
      <w:r>
        <w:rPr>
          <w:sz w:val="20"/>
          <w:szCs w:val="20"/>
        </w:rPr>
        <w:t>Please</w:t>
      </w:r>
      <w:r w:rsidR="00000DF3" w:rsidRPr="001075A8">
        <w:rPr>
          <w:sz w:val="20"/>
          <w:szCs w:val="20"/>
        </w:rPr>
        <w:t xml:space="preserve"> address the</w:t>
      </w:r>
      <w:r w:rsidR="003F3EDB">
        <w:rPr>
          <w:sz w:val="20"/>
          <w:szCs w:val="20"/>
        </w:rPr>
        <w:t xml:space="preserve"> following</w:t>
      </w:r>
      <w:r>
        <w:rPr>
          <w:sz w:val="20"/>
          <w:szCs w:val="20"/>
        </w:rPr>
        <w:t xml:space="preserve"> </w:t>
      </w:r>
      <w:r w:rsidR="00000DF3" w:rsidRPr="001075A8">
        <w:rPr>
          <w:sz w:val="20"/>
          <w:szCs w:val="20"/>
        </w:rPr>
        <w:t>selection criteria</w:t>
      </w:r>
      <w:r>
        <w:rPr>
          <w:sz w:val="20"/>
          <w:szCs w:val="20"/>
        </w:rPr>
        <w:t>:</w:t>
      </w:r>
    </w:p>
    <w:p w14:paraId="608A49F6" w14:textId="77777777" w:rsidR="00E34E34" w:rsidRPr="001075A8" w:rsidRDefault="00E34E34" w:rsidP="006A559A">
      <w:pPr>
        <w:rPr>
          <w:sz w:val="20"/>
          <w:szCs w:val="20"/>
        </w:rPr>
      </w:pPr>
    </w:p>
    <w:p w14:paraId="3F9DFA01" w14:textId="2884DB1E" w:rsidR="003F3EDB" w:rsidRPr="003F3EDB" w:rsidRDefault="003F3EDB" w:rsidP="003F3EDB">
      <w:pPr>
        <w:pStyle w:val="ListParagraph"/>
        <w:numPr>
          <w:ilvl w:val="0"/>
          <w:numId w:val="13"/>
        </w:numPr>
        <w:rPr>
          <w:b/>
          <w:sz w:val="20"/>
          <w:szCs w:val="20"/>
        </w:rPr>
      </w:pPr>
      <w:r w:rsidRPr="003F3EDB">
        <w:rPr>
          <w:b/>
          <w:sz w:val="20"/>
          <w:szCs w:val="20"/>
        </w:rPr>
        <w:t>WHY WOULD YOU LIKE TO JOIN THE AWECC BOARD?</w:t>
      </w:r>
    </w:p>
    <w:p w14:paraId="673F511A" w14:textId="031751D4" w:rsidR="003F3EDB" w:rsidRDefault="003F3EDB" w:rsidP="00000DF3">
      <w:pPr>
        <w:ind w:left="2880" w:hanging="2880"/>
        <w:rPr>
          <w:b/>
          <w:sz w:val="20"/>
          <w:szCs w:val="20"/>
        </w:rPr>
      </w:pPr>
    </w:p>
    <w:p w14:paraId="30AADD66" w14:textId="77777777" w:rsidR="003F3EDB" w:rsidRDefault="003F3EDB" w:rsidP="00000DF3">
      <w:pPr>
        <w:ind w:left="2880" w:hanging="2880"/>
        <w:rPr>
          <w:b/>
          <w:sz w:val="20"/>
          <w:szCs w:val="20"/>
        </w:rPr>
      </w:pPr>
    </w:p>
    <w:p w14:paraId="766BF1F1" w14:textId="77777777" w:rsidR="003F3EDB" w:rsidRDefault="003F3EDB" w:rsidP="00000DF3">
      <w:pPr>
        <w:ind w:left="2880" w:hanging="2880"/>
        <w:rPr>
          <w:b/>
          <w:sz w:val="20"/>
          <w:szCs w:val="20"/>
        </w:rPr>
      </w:pPr>
    </w:p>
    <w:p w14:paraId="3DC664D9" w14:textId="77777777" w:rsidR="003F3EDB" w:rsidRDefault="003F3EDB" w:rsidP="00000DF3">
      <w:pPr>
        <w:ind w:left="2880" w:hanging="2880"/>
        <w:rPr>
          <w:b/>
          <w:sz w:val="20"/>
          <w:szCs w:val="20"/>
        </w:rPr>
      </w:pPr>
    </w:p>
    <w:p w14:paraId="4A902945" w14:textId="77777777" w:rsidR="003F3EDB" w:rsidRDefault="003F3EDB" w:rsidP="00000DF3">
      <w:pPr>
        <w:ind w:left="2880" w:hanging="2880"/>
        <w:rPr>
          <w:b/>
          <w:sz w:val="20"/>
          <w:szCs w:val="20"/>
        </w:rPr>
      </w:pPr>
    </w:p>
    <w:p w14:paraId="34444DD1" w14:textId="7CAD20FD" w:rsidR="005017A8" w:rsidRPr="003F3EDB" w:rsidRDefault="00000DF3" w:rsidP="003F3EDB">
      <w:pPr>
        <w:pStyle w:val="ListParagraph"/>
        <w:numPr>
          <w:ilvl w:val="0"/>
          <w:numId w:val="13"/>
        </w:numPr>
        <w:rPr>
          <w:b/>
          <w:sz w:val="20"/>
          <w:szCs w:val="20"/>
        </w:rPr>
      </w:pPr>
      <w:r w:rsidRPr="003F3EDB">
        <w:rPr>
          <w:b/>
          <w:sz w:val="20"/>
          <w:szCs w:val="20"/>
        </w:rPr>
        <w:t>AWECC’S VISION:</w:t>
      </w:r>
      <w:r w:rsidRPr="003F3EDB">
        <w:rPr>
          <w:b/>
          <w:sz w:val="20"/>
          <w:szCs w:val="20"/>
        </w:rPr>
        <w:tab/>
      </w:r>
    </w:p>
    <w:p w14:paraId="3B6A1089" w14:textId="49D82A65" w:rsidR="00000DF3" w:rsidRPr="003F3EDB" w:rsidRDefault="00000DF3" w:rsidP="003F3EDB">
      <w:pPr>
        <w:ind w:left="2880" w:hanging="2160"/>
        <w:rPr>
          <w:b/>
          <w:i/>
          <w:sz w:val="20"/>
          <w:szCs w:val="20"/>
        </w:rPr>
      </w:pPr>
      <w:r w:rsidRPr="003F3EDB">
        <w:rPr>
          <w:i/>
          <w:sz w:val="20"/>
          <w:szCs w:val="20"/>
        </w:rPr>
        <w:t xml:space="preserve">Please </w:t>
      </w:r>
      <w:r w:rsidR="003F3EDB" w:rsidRPr="003F3EDB">
        <w:rPr>
          <w:i/>
          <w:sz w:val="20"/>
          <w:szCs w:val="20"/>
        </w:rPr>
        <w:t>tell us</w:t>
      </w:r>
      <w:r w:rsidRPr="003F3EDB">
        <w:rPr>
          <w:i/>
          <w:sz w:val="20"/>
          <w:szCs w:val="20"/>
        </w:rPr>
        <w:t xml:space="preserve"> what you</w:t>
      </w:r>
      <w:r w:rsidR="003F3EDB" w:rsidRPr="003F3EDB">
        <w:rPr>
          <w:i/>
          <w:sz w:val="20"/>
          <w:szCs w:val="20"/>
        </w:rPr>
        <w:t>r</w:t>
      </w:r>
      <w:r w:rsidRPr="003F3EDB">
        <w:rPr>
          <w:i/>
          <w:sz w:val="20"/>
          <w:szCs w:val="20"/>
        </w:rPr>
        <w:t xml:space="preserve"> understanding is about</w:t>
      </w:r>
      <w:r w:rsidR="003F3EDB" w:rsidRPr="003F3EDB">
        <w:rPr>
          <w:i/>
          <w:sz w:val="20"/>
          <w:szCs w:val="20"/>
        </w:rPr>
        <w:t xml:space="preserve"> </w:t>
      </w:r>
      <w:r w:rsidRPr="003F3EDB">
        <w:rPr>
          <w:i/>
          <w:sz w:val="20"/>
          <w:szCs w:val="20"/>
        </w:rPr>
        <w:t xml:space="preserve">AWECC’s mission, vision, goals </w:t>
      </w:r>
      <w:r w:rsidR="003F3EDB" w:rsidRPr="003F3EDB">
        <w:rPr>
          <w:i/>
          <w:sz w:val="20"/>
          <w:szCs w:val="20"/>
        </w:rPr>
        <w:t>or</w:t>
      </w:r>
      <w:r w:rsidRPr="003F3EDB">
        <w:rPr>
          <w:i/>
          <w:sz w:val="20"/>
          <w:szCs w:val="20"/>
        </w:rPr>
        <w:t xml:space="preserve"> objectives? </w:t>
      </w:r>
    </w:p>
    <w:p w14:paraId="6F0927CA" w14:textId="77777777" w:rsidR="00B81CFC" w:rsidRDefault="00B81CFC" w:rsidP="00E34E34">
      <w:pPr>
        <w:ind w:left="2880" w:hanging="2880"/>
        <w:rPr>
          <w:b/>
        </w:rPr>
      </w:pPr>
    </w:p>
    <w:p w14:paraId="4D487049" w14:textId="25FC726B" w:rsidR="00E34E34" w:rsidRDefault="00E34E34" w:rsidP="00E34E34">
      <w:pPr>
        <w:ind w:left="2880" w:hanging="2880"/>
      </w:pPr>
    </w:p>
    <w:p w14:paraId="60BE2D9D" w14:textId="7AE8C975" w:rsidR="003F3EDB" w:rsidRDefault="003F3EDB" w:rsidP="00E34E34">
      <w:pPr>
        <w:ind w:left="2880" w:hanging="2880"/>
      </w:pPr>
    </w:p>
    <w:p w14:paraId="4F857D25" w14:textId="4F1EE728" w:rsidR="003F3EDB" w:rsidRDefault="003F3EDB" w:rsidP="00E34E34">
      <w:pPr>
        <w:ind w:left="2880" w:hanging="2880"/>
      </w:pPr>
    </w:p>
    <w:p w14:paraId="6F96C6E4" w14:textId="77777777" w:rsidR="003F3EDB" w:rsidRDefault="003F3EDB" w:rsidP="00E34E34">
      <w:pPr>
        <w:ind w:left="2880" w:hanging="2880"/>
      </w:pPr>
    </w:p>
    <w:p w14:paraId="2543C7C3" w14:textId="048F3442" w:rsidR="00000DF3" w:rsidRPr="003F3EDB" w:rsidRDefault="00DD7506" w:rsidP="003F3EDB">
      <w:pPr>
        <w:pStyle w:val="ListParagraph"/>
        <w:numPr>
          <w:ilvl w:val="0"/>
          <w:numId w:val="13"/>
        </w:numPr>
        <w:rPr>
          <w:b/>
        </w:rPr>
      </w:pPr>
      <w:r w:rsidRPr="003F3EDB">
        <w:rPr>
          <w:b/>
        </w:rPr>
        <w:t xml:space="preserve">COMMUNITY </w:t>
      </w:r>
      <w:r w:rsidR="00000DF3" w:rsidRPr="003F3EDB">
        <w:rPr>
          <w:b/>
        </w:rPr>
        <w:t>LEADERSHIP</w:t>
      </w:r>
      <w:r w:rsidRPr="003F3EDB">
        <w:rPr>
          <w:b/>
        </w:rPr>
        <w:t xml:space="preserve"> EXPERIENCE</w:t>
      </w:r>
      <w:r w:rsidR="00000DF3" w:rsidRPr="003F3EDB">
        <w:rPr>
          <w:b/>
        </w:rPr>
        <w:t>:</w:t>
      </w:r>
      <w:r w:rsidR="00000DF3" w:rsidRPr="003F3EDB">
        <w:rPr>
          <w:b/>
        </w:rPr>
        <w:tab/>
      </w:r>
    </w:p>
    <w:p w14:paraId="10D578B6" w14:textId="77777777" w:rsidR="003F3EDB" w:rsidRDefault="003F3EDB" w:rsidP="003F3EDB">
      <w:pPr>
        <w:ind w:left="3600" w:hanging="2880"/>
        <w:rPr>
          <w:i/>
        </w:rPr>
      </w:pPr>
      <w:r>
        <w:rPr>
          <w:i/>
        </w:rPr>
        <w:t>Please ex</w:t>
      </w:r>
      <w:r w:rsidR="00000DF3" w:rsidRPr="003F3EDB">
        <w:rPr>
          <w:i/>
        </w:rPr>
        <w:t xml:space="preserve">plain </w:t>
      </w:r>
      <w:r w:rsidR="00DD7506" w:rsidRPr="003F3EDB">
        <w:rPr>
          <w:i/>
        </w:rPr>
        <w:t>the</w:t>
      </w:r>
      <w:r w:rsidR="00537F44" w:rsidRPr="003F3EDB">
        <w:rPr>
          <w:i/>
        </w:rPr>
        <w:t xml:space="preserve"> </w:t>
      </w:r>
      <w:r w:rsidR="00000DF3" w:rsidRPr="003F3EDB">
        <w:rPr>
          <w:i/>
        </w:rPr>
        <w:t>experience in leadership</w:t>
      </w:r>
      <w:r>
        <w:rPr>
          <w:i/>
        </w:rPr>
        <w:t xml:space="preserve">, </w:t>
      </w:r>
      <w:r w:rsidR="00000DF3" w:rsidRPr="003F3EDB">
        <w:rPr>
          <w:i/>
        </w:rPr>
        <w:t>management</w:t>
      </w:r>
      <w:r w:rsidR="00DD7506" w:rsidRPr="003F3EDB">
        <w:rPr>
          <w:i/>
        </w:rPr>
        <w:t xml:space="preserve"> and/or community representation</w:t>
      </w:r>
      <w:r>
        <w:rPr>
          <w:i/>
        </w:rPr>
        <w:t xml:space="preserve"> that you</w:t>
      </w:r>
      <w:r w:rsidR="00DD7506" w:rsidRPr="003F3EDB">
        <w:rPr>
          <w:i/>
        </w:rPr>
        <w:t xml:space="preserve"> </w:t>
      </w:r>
    </w:p>
    <w:p w14:paraId="79A2F765" w14:textId="6A81CE55" w:rsidR="00000DF3" w:rsidRPr="003F3EDB" w:rsidRDefault="00DD7506" w:rsidP="003F3EDB">
      <w:pPr>
        <w:ind w:left="3600" w:hanging="2880"/>
        <w:rPr>
          <w:b/>
          <w:i/>
        </w:rPr>
      </w:pPr>
      <w:r w:rsidRPr="003F3EDB">
        <w:rPr>
          <w:i/>
        </w:rPr>
        <w:t>can bring to the Board</w:t>
      </w:r>
      <w:r w:rsidR="00000DF3" w:rsidRPr="003F3EDB">
        <w:rPr>
          <w:i/>
        </w:rPr>
        <w:t xml:space="preserve">. </w:t>
      </w:r>
    </w:p>
    <w:p w14:paraId="752C8FF0" w14:textId="499AE166" w:rsidR="003F3EDB" w:rsidRDefault="003F3EDB" w:rsidP="00B81CFC"/>
    <w:p w14:paraId="55C5DF98" w14:textId="231FA662" w:rsidR="003F3EDB" w:rsidRDefault="003F3EDB" w:rsidP="00B81CFC"/>
    <w:p w14:paraId="103EC11D" w14:textId="52834243" w:rsidR="003F3EDB" w:rsidRDefault="003F3EDB" w:rsidP="00B81CFC"/>
    <w:p w14:paraId="1091DE2F" w14:textId="5617E5FC" w:rsidR="003F3EDB" w:rsidRDefault="003F3EDB" w:rsidP="00B81CFC"/>
    <w:p w14:paraId="6DDED2CE" w14:textId="77777777" w:rsidR="00251E26" w:rsidRDefault="00251E26" w:rsidP="00B81CFC"/>
    <w:p w14:paraId="339468C7" w14:textId="4A19AD3D" w:rsidR="00000DF3" w:rsidRPr="00251E26" w:rsidRDefault="00251E26" w:rsidP="00251E26">
      <w:pPr>
        <w:pStyle w:val="ListParagraph"/>
        <w:numPr>
          <w:ilvl w:val="0"/>
          <w:numId w:val="13"/>
        </w:numPr>
        <w:rPr>
          <w:b/>
        </w:rPr>
      </w:pPr>
      <w:r>
        <w:rPr>
          <w:b/>
        </w:rPr>
        <w:t xml:space="preserve">YOUR </w:t>
      </w:r>
      <w:r w:rsidR="00000DF3" w:rsidRPr="00251E26">
        <w:rPr>
          <w:b/>
        </w:rPr>
        <w:t>COMMUNITY INVOLVEMENT:</w:t>
      </w:r>
      <w:r w:rsidR="00000DF3" w:rsidRPr="00251E26">
        <w:rPr>
          <w:b/>
        </w:rPr>
        <w:tab/>
      </w:r>
    </w:p>
    <w:p w14:paraId="5F846DB0" w14:textId="77777777" w:rsidR="00E554D0" w:rsidRPr="00251E26" w:rsidRDefault="00000DF3" w:rsidP="00251E26">
      <w:pPr>
        <w:ind w:left="720"/>
        <w:rPr>
          <w:i/>
        </w:rPr>
      </w:pPr>
      <w:r w:rsidRPr="00251E26">
        <w:rPr>
          <w:i/>
        </w:rPr>
        <w:t xml:space="preserve">Outline your community interests and involvement </w:t>
      </w:r>
      <w:r w:rsidR="00970231" w:rsidRPr="00251E26">
        <w:rPr>
          <w:i/>
        </w:rPr>
        <w:t>(</w:t>
      </w:r>
      <w:r w:rsidRPr="00251E26">
        <w:rPr>
          <w:i/>
        </w:rPr>
        <w:t>i.e.</w:t>
      </w:r>
      <w:r w:rsidR="00970231" w:rsidRPr="00251E26">
        <w:rPr>
          <w:i/>
        </w:rPr>
        <w:t>,</w:t>
      </w:r>
      <w:r w:rsidRPr="00251E26">
        <w:rPr>
          <w:i/>
        </w:rPr>
        <w:t xml:space="preserve"> volunteering experience, leadership roles etc.</w:t>
      </w:r>
      <w:r w:rsidR="00E554D0" w:rsidRPr="00251E26">
        <w:rPr>
          <w:i/>
        </w:rPr>
        <w:t>)</w:t>
      </w:r>
    </w:p>
    <w:p w14:paraId="7670D924" w14:textId="4AD766DB" w:rsidR="00000DF3" w:rsidRPr="00251E26" w:rsidRDefault="00251E26" w:rsidP="00251E26">
      <w:pPr>
        <w:ind w:left="720"/>
        <w:rPr>
          <w:b/>
          <w:i/>
        </w:rPr>
      </w:pPr>
      <w:r>
        <w:rPr>
          <w:i/>
        </w:rPr>
        <w:t>Please</w:t>
      </w:r>
      <w:r w:rsidR="00000DF3" w:rsidRPr="00251E26">
        <w:rPr>
          <w:i/>
        </w:rPr>
        <w:t xml:space="preserve"> detail any potential collaborations with other groups or agencies you could bring to the Board. </w:t>
      </w:r>
    </w:p>
    <w:p w14:paraId="624742F8" w14:textId="77777777" w:rsidR="00E34E34" w:rsidRDefault="00E34E34" w:rsidP="00251E26">
      <w:pPr>
        <w:ind w:left="3240" w:hanging="2880"/>
        <w:rPr>
          <w:b/>
        </w:rPr>
      </w:pPr>
    </w:p>
    <w:p w14:paraId="716B5297" w14:textId="4FDCFBF4" w:rsidR="00E34E34" w:rsidRDefault="00E34E34" w:rsidP="001075A8">
      <w:pPr>
        <w:ind w:left="2880" w:hanging="2880"/>
      </w:pPr>
    </w:p>
    <w:p w14:paraId="6BBA9E1F" w14:textId="71510D56" w:rsidR="00251E26" w:rsidRDefault="00251E26" w:rsidP="001075A8">
      <w:pPr>
        <w:ind w:left="2880" w:hanging="2880"/>
      </w:pPr>
    </w:p>
    <w:p w14:paraId="4D7982AB" w14:textId="4996BFA6" w:rsidR="00251E26" w:rsidRDefault="00251E26" w:rsidP="001075A8">
      <w:pPr>
        <w:ind w:left="2880" w:hanging="2880"/>
      </w:pPr>
    </w:p>
    <w:p w14:paraId="374321DD" w14:textId="2576FDF8" w:rsidR="00251E26" w:rsidRDefault="00251E26" w:rsidP="001075A8">
      <w:pPr>
        <w:ind w:left="2880" w:hanging="2880"/>
      </w:pPr>
    </w:p>
    <w:p w14:paraId="3D4C606B" w14:textId="139366FC" w:rsidR="001075A8" w:rsidRPr="00251E26" w:rsidRDefault="0037039A" w:rsidP="00251E26">
      <w:pPr>
        <w:pStyle w:val="ListParagraph"/>
        <w:numPr>
          <w:ilvl w:val="0"/>
          <w:numId w:val="13"/>
        </w:numPr>
        <w:rPr>
          <w:b/>
        </w:rPr>
      </w:pPr>
      <w:r>
        <w:rPr>
          <w:b/>
        </w:rPr>
        <w:t>YOUR SKILLS AND KNOWLEDGE</w:t>
      </w:r>
      <w:r w:rsidR="001075A8" w:rsidRPr="00251E26">
        <w:rPr>
          <w:b/>
        </w:rPr>
        <w:t>:</w:t>
      </w:r>
      <w:r w:rsidR="001075A8" w:rsidRPr="00251E26">
        <w:rPr>
          <w:b/>
        </w:rPr>
        <w:tab/>
      </w:r>
    </w:p>
    <w:p w14:paraId="34E1A393" w14:textId="4195D31B" w:rsidR="0037039A" w:rsidRPr="0037039A" w:rsidRDefault="0037039A" w:rsidP="0037039A">
      <w:pPr>
        <w:ind w:left="720"/>
        <w:rPr>
          <w:b/>
          <w:i/>
        </w:rPr>
      </w:pPr>
      <w:r>
        <w:rPr>
          <w:i/>
        </w:rPr>
        <w:t>Please l</w:t>
      </w:r>
      <w:r w:rsidRPr="0037039A">
        <w:rPr>
          <w:i/>
        </w:rPr>
        <w:t>ist any skills or expertise that you possess that may benefit AWECC and the communities we represent.</w:t>
      </w:r>
    </w:p>
    <w:p w14:paraId="361BC290" w14:textId="18E29C41" w:rsidR="001075A8" w:rsidRPr="00251E26" w:rsidRDefault="001075A8" w:rsidP="00251E26">
      <w:pPr>
        <w:ind w:left="720"/>
        <w:rPr>
          <w:b/>
          <w:i/>
        </w:rPr>
      </w:pPr>
    </w:p>
    <w:p w14:paraId="6203D20C" w14:textId="77777777" w:rsidR="006A559A" w:rsidRDefault="006A559A" w:rsidP="00E34E34">
      <w:pPr>
        <w:ind w:left="2880" w:hanging="2880"/>
        <w:rPr>
          <w:b/>
        </w:rPr>
      </w:pPr>
    </w:p>
    <w:p w14:paraId="479DF7FE" w14:textId="77777777" w:rsidR="00E34E34" w:rsidRDefault="00E34E34" w:rsidP="00E34E34">
      <w:pPr>
        <w:ind w:left="2880" w:hanging="2880"/>
      </w:pPr>
    </w:p>
    <w:p w14:paraId="54F459AF" w14:textId="184A1602" w:rsidR="00E34E34" w:rsidRDefault="00E34E34" w:rsidP="00E34E34">
      <w:pPr>
        <w:ind w:left="2880" w:hanging="2880"/>
      </w:pPr>
    </w:p>
    <w:p w14:paraId="337CAF2F" w14:textId="77777777" w:rsidR="00251E26" w:rsidRDefault="00251E26" w:rsidP="0037039A"/>
    <w:p w14:paraId="3D216BB6" w14:textId="2409306F" w:rsidR="001075A8" w:rsidRPr="00251E26" w:rsidRDefault="001075A8" w:rsidP="00251E26">
      <w:pPr>
        <w:pStyle w:val="ListParagraph"/>
        <w:numPr>
          <w:ilvl w:val="0"/>
          <w:numId w:val="13"/>
        </w:numPr>
        <w:rPr>
          <w:b/>
        </w:rPr>
      </w:pPr>
      <w:r w:rsidRPr="00251E26">
        <w:rPr>
          <w:b/>
        </w:rPr>
        <w:t>COMMITMENT TO AWECC:</w:t>
      </w:r>
      <w:r w:rsidRPr="00251E26">
        <w:rPr>
          <w:b/>
        </w:rPr>
        <w:tab/>
      </w:r>
    </w:p>
    <w:p w14:paraId="462DF67D" w14:textId="4FB2A5D8" w:rsidR="001075A8" w:rsidRPr="0037039A" w:rsidRDefault="00DD7506" w:rsidP="00251E26">
      <w:pPr>
        <w:ind w:left="720"/>
        <w:rPr>
          <w:b/>
          <w:i/>
        </w:rPr>
      </w:pPr>
      <w:r w:rsidRPr="0037039A">
        <w:rPr>
          <w:i/>
        </w:rPr>
        <w:t xml:space="preserve">AWECC Board members are </w:t>
      </w:r>
      <w:r w:rsidR="00251E26" w:rsidRPr="0037039A">
        <w:rPr>
          <w:i/>
        </w:rPr>
        <w:t>expected</w:t>
      </w:r>
      <w:r w:rsidRPr="0037039A">
        <w:rPr>
          <w:i/>
        </w:rPr>
        <w:t xml:space="preserve"> to attend monthly meetings</w:t>
      </w:r>
      <w:r w:rsidR="00251E26" w:rsidRPr="0037039A">
        <w:rPr>
          <w:i/>
        </w:rPr>
        <w:t xml:space="preserve"> a</w:t>
      </w:r>
      <w:r w:rsidRPr="0037039A">
        <w:rPr>
          <w:i/>
        </w:rPr>
        <w:t xml:space="preserve">nd to support AWECC events and </w:t>
      </w:r>
      <w:r w:rsidR="00251E26" w:rsidRPr="0037039A">
        <w:rPr>
          <w:i/>
        </w:rPr>
        <w:t>programs</w:t>
      </w:r>
      <w:r w:rsidRPr="0037039A">
        <w:rPr>
          <w:i/>
        </w:rPr>
        <w:t xml:space="preserve"> (when available). </w:t>
      </w:r>
      <w:r w:rsidR="00251E26" w:rsidRPr="0037039A">
        <w:rPr>
          <w:i/>
        </w:rPr>
        <w:t>Are you</w:t>
      </w:r>
      <w:r w:rsidR="00E554D0" w:rsidRPr="0037039A">
        <w:rPr>
          <w:i/>
        </w:rPr>
        <w:t xml:space="preserve"> </w:t>
      </w:r>
      <w:r w:rsidR="00251E26" w:rsidRPr="0037039A">
        <w:rPr>
          <w:i/>
        </w:rPr>
        <w:t xml:space="preserve">able to commit several hours per month </w:t>
      </w:r>
      <w:r w:rsidR="00E554D0" w:rsidRPr="0037039A">
        <w:rPr>
          <w:i/>
        </w:rPr>
        <w:t>a</w:t>
      </w:r>
      <w:r w:rsidRPr="0037039A">
        <w:rPr>
          <w:i/>
        </w:rPr>
        <w:t>s a Board member?</w:t>
      </w:r>
    </w:p>
    <w:p w14:paraId="6C55FD4A" w14:textId="77777777" w:rsidR="00DD7506" w:rsidRDefault="00DD7506" w:rsidP="00E34E34">
      <w:pPr>
        <w:ind w:left="2880" w:hanging="2880"/>
        <w:rPr>
          <w:b/>
        </w:rPr>
      </w:pPr>
    </w:p>
    <w:p w14:paraId="39E2DE98" w14:textId="77777777" w:rsidR="00E34E34" w:rsidRDefault="00E34E34" w:rsidP="00E34E34">
      <w:pPr>
        <w:ind w:left="2880" w:hanging="2880"/>
      </w:pPr>
    </w:p>
    <w:p w14:paraId="5196F705" w14:textId="77777777" w:rsidR="00E554D0" w:rsidRDefault="00E554D0" w:rsidP="00CC6BB1"/>
    <w:sectPr w:rsidR="00E554D0" w:rsidSect="00251E2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757AD" w14:textId="77777777" w:rsidR="00B1379C" w:rsidRPr="00B81CFC" w:rsidRDefault="00B1379C" w:rsidP="00B81CFC">
      <w:r>
        <w:separator/>
      </w:r>
    </w:p>
  </w:endnote>
  <w:endnote w:type="continuationSeparator" w:id="0">
    <w:p w14:paraId="5F5F1796" w14:textId="77777777" w:rsidR="00B1379C" w:rsidRPr="00B81CFC" w:rsidRDefault="00B1379C" w:rsidP="00B81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1ABEA" w14:textId="77777777" w:rsidR="00B1379C" w:rsidRPr="00B81CFC" w:rsidRDefault="00B1379C" w:rsidP="00B81CFC">
      <w:r>
        <w:separator/>
      </w:r>
    </w:p>
  </w:footnote>
  <w:footnote w:type="continuationSeparator" w:id="0">
    <w:p w14:paraId="5007D9B1" w14:textId="77777777" w:rsidR="00B1379C" w:rsidRPr="00B81CFC" w:rsidRDefault="00B1379C" w:rsidP="00B81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D2A5D" w14:textId="77777777" w:rsidR="00AB6B65" w:rsidRDefault="00AB6B65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58240" behindDoc="1" locked="0" layoutInCell="1" allowOverlap="1" wp14:anchorId="69E23AA3" wp14:editId="0D9AC492">
          <wp:simplePos x="0" y="0"/>
          <wp:positionH relativeFrom="column">
            <wp:posOffset>4108450</wp:posOffset>
          </wp:positionH>
          <wp:positionV relativeFrom="paragraph">
            <wp:posOffset>-113995</wp:posOffset>
          </wp:positionV>
          <wp:extent cx="2263775" cy="911860"/>
          <wp:effectExtent l="0" t="0" r="3175" b="2540"/>
          <wp:wrapTight wrapText="bothSides">
            <wp:wrapPolygon edited="0">
              <wp:start x="0" y="0"/>
              <wp:lineTo x="0" y="21209"/>
              <wp:lineTo x="21449" y="21209"/>
              <wp:lineTo x="21449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3775" cy="911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D64C4E"/>
    <w:multiLevelType w:val="hybridMultilevel"/>
    <w:tmpl w:val="6CBCDC8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B1756"/>
    <w:multiLevelType w:val="hybridMultilevel"/>
    <w:tmpl w:val="C3D2C27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995261"/>
    <w:multiLevelType w:val="hybridMultilevel"/>
    <w:tmpl w:val="CD84B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95"/>
  <w:displayHorizontalDrawingGridEvery w:val="2"/>
  <w:noPunctuationKerning/>
  <w:characterSpacingControl w:val="doNotCompress"/>
  <w:hdrShapeDefaults>
    <o:shapedefaults v:ext="edit" spidmax="14337">
      <o:colormenu v:ext="edit" fillcolor="none [305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59A"/>
    <w:rsid w:val="00000DF3"/>
    <w:rsid w:val="000071F7"/>
    <w:rsid w:val="0002798A"/>
    <w:rsid w:val="000406CB"/>
    <w:rsid w:val="00083002"/>
    <w:rsid w:val="00087B85"/>
    <w:rsid w:val="000A01F1"/>
    <w:rsid w:val="000C1163"/>
    <w:rsid w:val="000D2539"/>
    <w:rsid w:val="000F2DF4"/>
    <w:rsid w:val="000F6783"/>
    <w:rsid w:val="001075A8"/>
    <w:rsid w:val="00115989"/>
    <w:rsid w:val="00120C95"/>
    <w:rsid w:val="0014127A"/>
    <w:rsid w:val="0014663E"/>
    <w:rsid w:val="001766C4"/>
    <w:rsid w:val="00180664"/>
    <w:rsid w:val="00197BBA"/>
    <w:rsid w:val="001A1C40"/>
    <w:rsid w:val="001E641C"/>
    <w:rsid w:val="0020119D"/>
    <w:rsid w:val="002123A6"/>
    <w:rsid w:val="002235FC"/>
    <w:rsid w:val="00250014"/>
    <w:rsid w:val="00251E26"/>
    <w:rsid w:val="0026227E"/>
    <w:rsid w:val="00275BB5"/>
    <w:rsid w:val="00277CF7"/>
    <w:rsid w:val="0028453F"/>
    <w:rsid w:val="00286F6A"/>
    <w:rsid w:val="00291C8C"/>
    <w:rsid w:val="002A1ECE"/>
    <w:rsid w:val="002A2510"/>
    <w:rsid w:val="002B27FD"/>
    <w:rsid w:val="002B4D1D"/>
    <w:rsid w:val="002C10B1"/>
    <w:rsid w:val="002D222A"/>
    <w:rsid w:val="003076FD"/>
    <w:rsid w:val="00317005"/>
    <w:rsid w:val="00335259"/>
    <w:rsid w:val="00364E1E"/>
    <w:rsid w:val="0037039A"/>
    <w:rsid w:val="003861D6"/>
    <w:rsid w:val="0039129B"/>
    <w:rsid w:val="003929F1"/>
    <w:rsid w:val="00393C80"/>
    <w:rsid w:val="003A1B63"/>
    <w:rsid w:val="003A41A1"/>
    <w:rsid w:val="003B2326"/>
    <w:rsid w:val="003D5F72"/>
    <w:rsid w:val="003E6B40"/>
    <w:rsid w:val="003F3EDB"/>
    <w:rsid w:val="00423D89"/>
    <w:rsid w:val="00437ED0"/>
    <w:rsid w:val="00440CD8"/>
    <w:rsid w:val="00443837"/>
    <w:rsid w:val="00450F66"/>
    <w:rsid w:val="00456D28"/>
    <w:rsid w:val="00461739"/>
    <w:rsid w:val="00467865"/>
    <w:rsid w:val="0048685F"/>
    <w:rsid w:val="004A1437"/>
    <w:rsid w:val="004A2938"/>
    <w:rsid w:val="004A4198"/>
    <w:rsid w:val="004A54EA"/>
    <w:rsid w:val="004B0578"/>
    <w:rsid w:val="004E34C6"/>
    <w:rsid w:val="004E4F21"/>
    <w:rsid w:val="004F62AD"/>
    <w:rsid w:val="005017A8"/>
    <w:rsid w:val="00501AE8"/>
    <w:rsid w:val="00504B65"/>
    <w:rsid w:val="005114CE"/>
    <w:rsid w:val="005136DF"/>
    <w:rsid w:val="0052122B"/>
    <w:rsid w:val="00537F44"/>
    <w:rsid w:val="005443C1"/>
    <w:rsid w:val="00546953"/>
    <w:rsid w:val="005557F6"/>
    <w:rsid w:val="00561F59"/>
    <w:rsid w:val="00563778"/>
    <w:rsid w:val="0058230D"/>
    <w:rsid w:val="005952B3"/>
    <w:rsid w:val="005A5378"/>
    <w:rsid w:val="005B4AE2"/>
    <w:rsid w:val="005E63CC"/>
    <w:rsid w:val="005F6E87"/>
    <w:rsid w:val="00613129"/>
    <w:rsid w:val="00617C65"/>
    <w:rsid w:val="0066698E"/>
    <w:rsid w:val="006A559A"/>
    <w:rsid w:val="006D2635"/>
    <w:rsid w:val="006D779C"/>
    <w:rsid w:val="006E4F63"/>
    <w:rsid w:val="006E729E"/>
    <w:rsid w:val="007602AC"/>
    <w:rsid w:val="00774B67"/>
    <w:rsid w:val="0077536C"/>
    <w:rsid w:val="00781BC0"/>
    <w:rsid w:val="00793AC6"/>
    <w:rsid w:val="007A71DE"/>
    <w:rsid w:val="007B199B"/>
    <w:rsid w:val="007B6119"/>
    <w:rsid w:val="007D18AC"/>
    <w:rsid w:val="007D2B73"/>
    <w:rsid w:val="007E2A15"/>
    <w:rsid w:val="007F4C17"/>
    <w:rsid w:val="008058C1"/>
    <w:rsid w:val="008107D6"/>
    <w:rsid w:val="008407F0"/>
    <w:rsid w:val="00841645"/>
    <w:rsid w:val="00852EC6"/>
    <w:rsid w:val="008618DC"/>
    <w:rsid w:val="0088782D"/>
    <w:rsid w:val="008A2188"/>
    <w:rsid w:val="008A5B09"/>
    <w:rsid w:val="008B7081"/>
    <w:rsid w:val="008C417A"/>
    <w:rsid w:val="008E72CF"/>
    <w:rsid w:val="00902964"/>
    <w:rsid w:val="00937437"/>
    <w:rsid w:val="0094790F"/>
    <w:rsid w:val="00960708"/>
    <w:rsid w:val="00966B90"/>
    <w:rsid w:val="00970231"/>
    <w:rsid w:val="009737B7"/>
    <w:rsid w:val="00976515"/>
    <w:rsid w:val="0097720D"/>
    <w:rsid w:val="009802C4"/>
    <w:rsid w:val="009976D9"/>
    <w:rsid w:val="00997A3E"/>
    <w:rsid w:val="009A4EA3"/>
    <w:rsid w:val="009A55DC"/>
    <w:rsid w:val="009B5B3E"/>
    <w:rsid w:val="009C220D"/>
    <w:rsid w:val="00A211B2"/>
    <w:rsid w:val="00A2727E"/>
    <w:rsid w:val="00A35524"/>
    <w:rsid w:val="00A57B77"/>
    <w:rsid w:val="00A74F99"/>
    <w:rsid w:val="00A82BA3"/>
    <w:rsid w:val="00A92012"/>
    <w:rsid w:val="00A94ACC"/>
    <w:rsid w:val="00AB6B65"/>
    <w:rsid w:val="00AC7514"/>
    <w:rsid w:val="00AE6FA4"/>
    <w:rsid w:val="00B03907"/>
    <w:rsid w:val="00B052B0"/>
    <w:rsid w:val="00B11811"/>
    <w:rsid w:val="00B1379C"/>
    <w:rsid w:val="00B22024"/>
    <w:rsid w:val="00B311E1"/>
    <w:rsid w:val="00B4735C"/>
    <w:rsid w:val="00B77CB0"/>
    <w:rsid w:val="00B81CFC"/>
    <w:rsid w:val="00B87514"/>
    <w:rsid w:val="00B90EC2"/>
    <w:rsid w:val="00BA268F"/>
    <w:rsid w:val="00BA69C4"/>
    <w:rsid w:val="00BC1349"/>
    <w:rsid w:val="00BC6A76"/>
    <w:rsid w:val="00BE19CD"/>
    <w:rsid w:val="00C079CA"/>
    <w:rsid w:val="00C07DA8"/>
    <w:rsid w:val="00C133F3"/>
    <w:rsid w:val="00C16AF8"/>
    <w:rsid w:val="00C255F7"/>
    <w:rsid w:val="00C30FF3"/>
    <w:rsid w:val="00C321AB"/>
    <w:rsid w:val="00C67741"/>
    <w:rsid w:val="00C74647"/>
    <w:rsid w:val="00C76039"/>
    <w:rsid w:val="00C76480"/>
    <w:rsid w:val="00C87FCE"/>
    <w:rsid w:val="00C92FD6"/>
    <w:rsid w:val="00CB3ED0"/>
    <w:rsid w:val="00CC6598"/>
    <w:rsid w:val="00CC6BB1"/>
    <w:rsid w:val="00CE0834"/>
    <w:rsid w:val="00CF506D"/>
    <w:rsid w:val="00D14E73"/>
    <w:rsid w:val="00D17681"/>
    <w:rsid w:val="00D24437"/>
    <w:rsid w:val="00D6155E"/>
    <w:rsid w:val="00D658D8"/>
    <w:rsid w:val="00DC0857"/>
    <w:rsid w:val="00DC47A2"/>
    <w:rsid w:val="00DD7506"/>
    <w:rsid w:val="00DE1551"/>
    <w:rsid w:val="00DE7FB7"/>
    <w:rsid w:val="00E20DDA"/>
    <w:rsid w:val="00E26587"/>
    <w:rsid w:val="00E32A8B"/>
    <w:rsid w:val="00E34E34"/>
    <w:rsid w:val="00E36054"/>
    <w:rsid w:val="00E37E7B"/>
    <w:rsid w:val="00E46E04"/>
    <w:rsid w:val="00E554D0"/>
    <w:rsid w:val="00E87396"/>
    <w:rsid w:val="00EA6AA4"/>
    <w:rsid w:val="00EC42A3"/>
    <w:rsid w:val="00ED0C41"/>
    <w:rsid w:val="00EF703E"/>
    <w:rsid w:val="00F03FC7"/>
    <w:rsid w:val="00F07933"/>
    <w:rsid w:val="00F12423"/>
    <w:rsid w:val="00F2550D"/>
    <w:rsid w:val="00F533A7"/>
    <w:rsid w:val="00F83033"/>
    <w:rsid w:val="00F966AA"/>
    <w:rsid w:val="00FA1A25"/>
    <w:rsid w:val="00FB538F"/>
    <w:rsid w:val="00FC3071"/>
    <w:rsid w:val="00FD59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enu v:ext="edit" fillcolor="none [3052]"/>
    </o:shapedefaults>
    <o:shapelayout v:ext="edit">
      <o:idmap v:ext="edit" data="1"/>
    </o:shapelayout>
  </w:shapeDefaults>
  <w:decimalSymbol w:val="."/>
  <w:listSeparator w:val=","/>
  <w14:docId w14:val="2ACC7870"/>
  <w15:docId w15:val="{530148D4-D315-4A73-8833-120E423D3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2B73"/>
    <w:rPr>
      <w:rFonts w:ascii="Arial" w:hAnsi="Arial"/>
      <w:sz w:val="19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976515"/>
    <w:pPr>
      <w:tabs>
        <w:tab w:val="left" w:pos="7185"/>
      </w:tabs>
      <w:spacing w:before="120" w:after="120"/>
      <w:ind w:left="-907" w:right="-360"/>
      <w:jc w:val="right"/>
      <w:outlineLvl w:val="0"/>
    </w:pPr>
    <w:rPr>
      <w:b/>
      <w:color w:val="808080"/>
      <w:sz w:val="36"/>
      <w:szCs w:val="36"/>
    </w:rPr>
  </w:style>
  <w:style w:type="paragraph" w:styleId="Heading2">
    <w:name w:val="heading 2"/>
    <w:basedOn w:val="Normal"/>
    <w:next w:val="Normal"/>
    <w:qFormat/>
    <w:rsid w:val="007D2B73"/>
    <w:pPr>
      <w:tabs>
        <w:tab w:val="left" w:pos="7185"/>
      </w:tabs>
      <w:spacing w:after="60"/>
      <w:ind w:left="-432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D6155E"/>
    <w:pPr>
      <w:jc w:val="center"/>
      <w:outlineLvl w:val="2"/>
    </w:pPr>
    <w:rPr>
      <w:b/>
      <w:color w:val="FFFFF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A559A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BodyText">
    <w:name w:val="Body Text"/>
    <w:aliases w:val="Body Text Char1"/>
    <w:basedOn w:val="Normal"/>
    <w:link w:val="BodyTextChar"/>
    <w:rsid w:val="00D6155E"/>
    <w:rPr>
      <w:szCs w:val="19"/>
    </w:rPr>
  </w:style>
  <w:style w:type="character" w:customStyle="1" w:styleId="BodyTextChar">
    <w:name w:val="Body Text Char"/>
    <w:aliases w:val="Body Text Char1 Char"/>
    <w:basedOn w:val="DefaultParagraphFont"/>
    <w:link w:val="BodyText"/>
    <w:rsid w:val="00D6155E"/>
    <w:rPr>
      <w:rFonts w:ascii="Arial" w:hAnsi="Arial"/>
      <w:sz w:val="19"/>
      <w:szCs w:val="19"/>
      <w:lang w:val="en-US" w:eastAsia="en-US" w:bidi="ar-SA"/>
    </w:rPr>
  </w:style>
  <w:style w:type="paragraph" w:styleId="BodyText2">
    <w:name w:val="Body Text 2"/>
    <w:basedOn w:val="Normal"/>
    <w:rsid w:val="00115989"/>
    <w:pPr>
      <w:tabs>
        <w:tab w:val="left" w:pos="1143"/>
        <w:tab w:val="left" w:pos="3600"/>
        <w:tab w:val="left" w:pos="7200"/>
      </w:tabs>
      <w:spacing w:before="40" w:after="120"/>
    </w:pPr>
    <w:rPr>
      <w:i/>
      <w:sz w:val="16"/>
      <w:szCs w:val="16"/>
    </w:rPr>
  </w:style>
  <w:style w:type="paragraph" w:styleId="Header">
    <w:name w:val="header"/>
    <w:basedOn w:val="Normal"/>
    <w:link w:val="HeaderChar"/>
    <w:rsid w:val="00B81C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81CFC"/>
    <w:rPr>
      <w:rFonts w:ascii="Arial" w:hAnsi="Arial"/>
      <w:sz w:val="19"/>
      <w:szCs w:val="24"/>
      <w:lang w:val="en-US" w:eastAsia="en-US"/>
    </w:rPr>
  </w:style>
  <w:style w:type="paragraph" w:customStyle="1" w:styleId="FieldText">
    <w:name w:val="Field Text"/>
    <w:basedOn w:val="BodyText"/>
    <w:next w:val="Normal"/>
    <w:link w:val="FieldTextChar"/>
    <w:rsid w:val="00617C65"/>
    <w:rPr>
      <w:b/>
    </w:rPr>
  </w:style>
  <w:style w:type="character" w:customStyle="1" w:styleId="FieldTextChar">
    <w:name w:val="Field Text Char"/>
    <w:basedOn w:val="BodyTextChar"/>
    <w:link w:val="FieldText"/>
    <w:rsid w:val="00617C65"/>
    <w:rPr>
      <w:rFonts w:ascii="Arial" w:hAnsi="Arial"/>
      <w:b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rsid w:val="00B22024"/>
    <w:pPr>
      <w:spacing w:before="120" w:after="120"/>
    </w:pPr>
    <w:rPr>
      <w:i/>
      <w:sz w:val="20"/>
      <w:szCs w:val="20"/>
    </w:rPr>
  </w:style>
  <w:style w:type="paragraph" w:customStyle="1" w:styleId="Checkbox">
    <w:name w:val="Checkbox"/>
    <w:basedOn w:val="Normal"/>
    <w:next w:val="Normal"/>
    <w:rsid w:val="00CE0834"/>
    <w:rPr>
      <w:szCs w:val="19"/>
    </w:rPr>
  </w:style>
  <w:style w:type="paragraph" w:styleId="Footer">
    <w:name w:val="footer"/>
    <w:basedOn w:val="Normal"/>
    <w:link w:val="FooterChar"/>
    <w:rsid w:val="00B81C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B81CFC"/>
    <w:rPr>
      <w:rFonts w:ascii="Arial" w:hAnsi="Arial"/>
      <w:sz w:val="19"/>
      <w:szCs w:val="24"/>
      <w:lang w:val="en-US" w:eastAsia="en-US"/>
    </w:rPr>
  </w:style>
  <w:style w:type="character" w:styleId="Hyperlink">
    <w:name w:val="Hyperlink"/>
    <w:basedOn w:val="DefaultParagraphFont"/>
    <w:unhideWhenUsed/>
    <w:rsid w:val="0097720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533A7"/>
    <w:pPr>
      <w:ind w:left="720"/>
      <w:contextualSpacing/>
    </w:pPr>
  </w:style>
  <w:style w:type="table" w:styleId="TableGrid">
    <w:name w:val="Table Grid"/>
    <w:basedOn w:val="TableNormal"/>
    <w:rsid w:val="00C87F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1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derson_b\AppData\Roaming\Microsoft\Templates\EEOC%20application%20suppleme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AA7FC-5AEA-47B6-BE05-1B17E7D29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EEOC application supplement</Template>
  <TotalTime>187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sanderson_b</dc:creator>
  <cp:lastModifiedBy>AWECC Albury-Wodonga</cp:lastModifiedBy>
  <cp:revision>3</cp:revision>
  <cp:lastPrinted>2017-09-14T03:03:00Z</cp:lastPrinted>
  <dcterms:created xsi:type="dcterms:W3CDTF">2019-05-08T02:09:00Z</dcterms:created>
  <dcterms:modified xsi:type="dcterms:W3CDTF">2019-05-08T05:16:00Z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TC011845061033</vt:lpwstr>
  </property>
</Properties>
</file>